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D2277" w:rsidRPr="00E83291" w:rsidRDefault="007C1CE1" w:rsidP="00E83291">
      <w:pPr>
        <w:pStyle w:val="BodyTextIndent3"/>
        <w:spacing w:after="0"/>
        <w:ind w:left="0"/>
        <w:rPr>
          <w:rFonts w:asciiTheme="minorHAnsi" w:hAnsiTheme="minorHAnsi"/>
          <w:b/>
          <w:sz w:val="22"/>
          <w:szCs w:val="22"/>
        </w:rPr>
      </w:pPr>
      <w:r w:rsidRPr="00E83291">
        <w:rPr>
          <w:rFonts w:asciiTheme="minorHAnsi" w:hAnsiTheme="minorHAnsi"/>
          <w:b/>
          <w:sz w:val="22"/>
          <w:szCs w:val="22"/>
        </w:rPr>
        <w:t>NARESH KUMAR</w:t>
      </w:r>
      <w:r>
        <w:rPr>
          <w:rFonts w:asciiTheme="minorHAnsi" w:hAnsiTheme="minorHAnsi"/>
          <w:b/>
          <w:sz w:val="22"/>
          <w:szCs w:val="22"/>
        </w:rPr>
        <w:t xml:space="preserve"> KURMAPU </w:t>
      </w:r>
    </w:p>
    <w:p w:rsidR="000D2277" w:rsidRPr="00E83291" w:rsidRDefault="007C1CE1" w:rsidP="00E83291">
      <w:pPr>
        <w:pStyle w:val="BodyTextIndent3"/>
        <w:spacing w:after="0"/>
        <w:ind w:left="0"/>
        <w:rPr>
          <w:rFonts w:asciiTheme="minorHAnsi" w:hAnsiTheme="minorHAnsi"/>
          <w:b/>
          <w:sz w:val="22"/>
          <w:szCs w:val="22"/>
        </w:rPr>
      </w:pPr>
      <w:r>
        <w:rPr>
          <w:rFonts w:asciiTheme="minorHAnsi" w:hAnsiTheme="minorHAnsi"/>
          <w:b/>
          <w:sz w:val="22"/>
          <w:szCs w:val="22"/>
        </w:rPr>
        <w:t>n</w:t>
      </w:r>
      <w:r w:rsidR="00E83291" w:rsidRPr="00E83291">
        <w:rPr>
          <w:rFonts w:asciiTheme="minorHAnsi" w:hAnsiTheme="minorHAnsi"/>
          <w:b/>
          <w:sz w:val="22"/>
          <w:szCs w:val="22"/>
        </w:rPr>
        <w:t>aresh66us@gmail.com</w:t>
      </w:r>
    </w:p>
    <w:p w:rsidR="002C5D9E" w:rsidRDefault="00E83291" w:rsidP="00E83291">
      <w:pPr>
        <w:pStyle w:val="BodyTextIndent3"/>
        <w:spacing w:after="0"/>
        <w:ind w:left="0"/>
        <w:rPr>
          <w:rFonts w:asciiTheme="minorHAnsi" w:hAnsiTheme="minorHAnsi"/>
          <w:b/>
          <w:sz w:val="22"/>
          <w:szCs w:val="22"/>
        </w:rPr>
      </w:pPr>
      <w:r w:rsidRPr="00E83291">
        <w:rPr>
          <w:rFonts w:asciiTheme="minorHAnsi" w:hAnsiTheme="minorHAnsi"/>
          <w:b/>
          <w:sz w:val="22"/>
          <w:szCs w:val="22"/>
        </w:rPr>
        <w:t>Mob:</w:t>
      </w:r>
      <w:r w:rsidR="00E733C9">
        <w:rPr>
          <w:rFonts w:asciiTheme="minorHAnsi" w:hAnsiTheme="minorHAnsi"/>
          <w:b/>
          <w:sz w:val="22"/>
          <w:szCs w:val="22"/>
        </w:rPr>
        <w:t xml:space="preserve"> +917702057926</w:t>
      </w:r>
      <w:bookmarkStart w:id="0" w:name="_GoBack"/>
      <w:bookmarkEnd w:id="0"/>
    </w:p>
    <w:p w:rsidR="00921C24" w:rsidRPr="003F4E11" w:rsidRDefault="00921C24" w:rsidP="00E83291">
      <w:pPr>
        <w:pStyle w:val="BodyTextIndent3"/>
        <w:spacing w:after="0"/>
        <w:ind w:left="0"/>
        <w:rPr>
          <w:rFonts w:asciiTheme="minorHAnsi" w:hAnsiTheme="minorHAnsi"/>
          <w:b/>
          <w:sz w:val="22"/>
          <w:szCs w:val="22"/>
          <w:u w:val="single"/>
        </w:rPr>
      </w:pPr>
    </w:p>
    <w:p w:rsidR="001A2A2F" w:rsidRPr="00921C24" w:rsidRDefault="007F054E" w:rsidP="001318F4">
      <w:pPr>
        <w:pStyle w:val="BodyTextIndent3"/>
        <w:spacing w:after="0"/>
        <w:ind w:left="0"/>
        <w:jc w:val="both"/>
        <w:rPr>
          <w:rFonts w:asciiTheme="minorHAnsi" w:hAnsiTheme="minorHAnsi"/>
          <w:b/>
          <w:sz w:val="22"/>
          <w:szCs w:val="22"/>
          <w:u w:val="single"/>
        </w:rPr>
      </w:pPr>
      <w:r w:rsidRPr="00E83291">
        <w:rPr>
          <w:rFonts w:asciiTheme="minorHAnsi" w:hAnsiTheme="minorHAnsi"/>
          <w:b/>
          <w:sz w:val="22"/>
          <w:szCs w:val="22"/>
          <w:u w:val="single"/>
        </w:rPr>
        <w:t>Professional Summary:</w:t>
      </w:r>
    </w:p>
    <w:p w:rsidR="000D2277" w:rsidRPr="00B629DF" w:rsidRDefault="007150E4" w:rsidP="00B629DF">
      <w:pPr>
        <w:pStyle w:val="BodyTextIndent3"/>
        <w:numPr>
          <w:ilvl w:val="0"/>
          <w:numId w:val="29"/>
        </w:numPr>
        <w:spacing w:after="0"/>
        <w:jc w:val="both"/>
        <w:rPr>
          <w:rFonts w:asciiTheme="minorHAnsi" w:hAnsiTheme="minorHAnsi"/>
          <w:sz w:val="22"/>
          <w:szCs w:val="22"/>
        </w:rPr>
      </w:pPr>
      <w:r>
        <w:rPr>
          <w:rFonts w:asciiTheme="minorHAnsi" w:hAnsiTheme="minorHAnsi"/>
          <w:sz w:val="22"/>
          <w:szCs w:val="22"/>
        </w:rPr>
        <w:t>Over 8</w:t>
      </w:r>
      <w:r w:rsidR="00F9142E">
        <w:rPr>
          <w:rFonts w:asciiTheme="minorHAnsi" w:hAnsiTheme="minorHAnsi"/>
          <w:sz w:val="22"/>
          <w:szCs w:val="22"/>
        </w:rPr>
        <w:t>+</w:t>
      </w:r>
      <w:r w:rsidR="001318F4" w:rsidRPr="00B629DF">
        <w:rPr>
          <w:rFonts w:asciiTheme="minorHAnsi" w:hAnsiTheme="minorHAnsi"/>
          <w:sz w:val="22"/>
          <w:szCs w:val="22"/>
        </w:rPr>
        <w:t xml:space="preserve"> </w:t>
      </w:r>
      <w:r w:rsidR="000D2277" w:rsidRPr="00B629DF">
        <w:rPr>
          <w:rFonts w:asciiTheme="minorHAnsi" w:hAnsiTheme="minorHAnsi"/>
          <w:sz w:val="22"/>
          <w:szCs w:val="22"/>
        </w:rPr>
        <w:t>years of working experience in IT Recruiting &amp; US Staff Augmentation</w:t>
      </w:r>
    </w:p>
    <w:p w:rsidR="001A2A2F" w:rsidRPr="00E83291" w:rsidRDefault="001A2A2F" w:rsidP="001318F4">
      <w:pPr>
        <w:numPr>
          <w:ilvl w:val="0"/>
          <w:numId w:val="29"/>
        </w:numPr>
        <w:spacing w:after="0" w:line="240" w:lineRule="auto"/>
        <w:jc w:val="both"/>
        <w:rPr>
          <w:rFonts w:asciiTheme="minorHAnsi" w:hAnsiTheme="minorHAnsi" w:cs="Times New Roman"/>
        </w:rPr>
      </w:pPr>
      <w:r w:rsidRPr="00E83291">
        <w:rPr>
          <w:rFonts w:asciiTheme="minorHAnsi" w:hAnsiTheme="minorHAnsi" w:cs="Times New Roman"/>
        </w:rPr>
        <w:t xml:space="preserve">Hands on experience with job sites such as Monster, </w:t>
      </w:r>
      <w:r w:rsidR="00D71721" w:rsidRPr="00E83291">
        <w:rPr>
          <w:rFonts w:asciiTheme="minorHAnsi" w:hAnsiTheme="minorHAnsi" w:cs="Times New Roman"/>
        </w:rPr>
        <w:t>Dice, Career builder, Tech-fetch, Linkedin.</w:t>
      </w:r>
    </w:p>
    <w:p w:rsidR="001A2A2F" w:rsidRPr="00E83291" w:rsidRDefault="001A2A2F" w:rsidP="001318F4">
      <w:pPr>
        <w:numPr>
          <w:ilvl w:val="0"/>
          <w:numId w:val="29"/>
        </w:numPr>
        <w:spacing w:after="0" w:line="240" w:lineRule="auto"/>
        <w:jc w:val="both"/>
        <w:rPr>
          <w:rFonts w:asciiTheme="minorHAnsi" w:hAnsiTheme="minorHAnsi" w:cs="Times New Roman"/>
        </w:rPr>
      </w:pPr>
      <w:r w:rsidRPr="00E83291">
        <w:rPr>
          <w:rFonts w:asciiTheme="minorHAnsi" w:hAnsiTheme="minorHAnsi" w:cs="Times New Roman"/>
        </w:rPr>
        <w:t>Proficient at successful sourcing of candidates via Internet sources and online resume database.</w:t>
      </w:r>
    </w:p>
    <w:p w:rsidR="001A2A2F" w:rsidRPr="00E83291" w:rsidRDefault="001A2A2F" w:rsidP="001318F4">
      <w:pPr>
        <w:numPr>
          <w:ilvl w:val="0"/>
          <w:numId w:val="29"/>
        </w:numPr>
        <w:spacing w:after="0" w:line="240" w:lineRule="auto"/>
        <w:jc w:val="both"/>
        <w:rPr>
          <w:rFonts w:asciiTheme="minorHAnsi" w:hAnsiTheme="minorHAnsi" w:cs="Times New Roman"/>
        </w:rPr>
      </w:pPr>
      <w:r w:rsidRPr="00E83291">
        <w:rPr>
          <w:rFonts w:asciiTheme="minorHAnsi" w:hAnsiTheme="minorHAnsi" w:cs="Times New Roman"/>
        </w:rPr>
        <w:t>Highly organized and able to manage multiple tasks at once</w:t>
      </w:r>
    </w:p>
    <w:p w:rsidR="001A2A2F" w:rsidRPr="00E83291" w:rsidRDefault="001A2A2F" w:rsidP="001318F4">
      <w:pPr>
        <w:numPr>
          <w:ilvl w:val="0"/>
          <w:numId w:val="29"/>
        </w:numPr>
        <w:spacing w:after="0" w:line="240" w:lineRule="auto"/>
        <w:jc w:val="both"/>
        <w:rPr>
          <w:rFonts w:asciiTheme="minorHAnsi" w:hAnsiTheme="minorHAnsi" w:cs="Times New Roman"/>
        </w:rPr>
      </w:pPr>
      <w:r w:rsidRPr="00E83291">
        <w:rPr>
          <w:rFonts w:asciiTheme="minorHAnsi" w:hAnsiTheme="minorHAnsi" w:cs="Times New Roman"/>
        </w:rPr>
        <w:t>Experience in Tax Terms – 1099/w2/ C2C</w:t>
      </w:r>
      <w:r w:rsidR="00E83291">
        <w:rPr>
          <w:rFonts w:asciiTheme="minorHAnsi" w:hAnsiTheme="minorHAnsi" w:cs="Times New Roman"/>
        </w:rPr>
        <w:t>,Permanent</w:t>
      </w:r>
    </w:p>
    <w:p w:rsidR="001A2A2F" w:rsidRPr="00E83291" w:rsidRDefault="001A2A2F" w:rsidP="001318F4">
      <w:pPr>
        <w:numPr>
          <w:ilvl w:val="0"/>
          <w:numId w:val="29"/>
        </w:numPr>
        <w:spacing w:after="0" w:line="240" w:lineRule="auto"/>
        <w:jc w:val="both"/>
        <w:rPr>
          <w:rFonts w:asciiTheme="minorHAnsi" w:hAnsiTheme="minorHAnsi" w:cs="Times New Roman"/>
        </w:rPr>
      </w:pPr>
      <w:r w:rsidRPr="00E83291">
        <w:rPr>
          <w:rFonts w:asciiTheme="minorHAnsi" w:hAnsiTheme="minorHAnsi" w:cs="Times New Roman"/>
        </w:rPr>
        <w:t xml:space="preserve">Experience in Visas – </w:t>
      </w:r>
      <w:r w:rsidR="00E83291">
        <w:rPr>
          <w:rFonts w:asciiTheme="minorHAnsi" w:hAnsiTheme="minorHAnsi" w:cs="Times New Roman"/>
        </w:rPr>
        <w:t>CPT,</w:t>
      </w:r>
      <w:r w:rsidRPr="00E83291">
        <w:rPr>
          <w:rFonts w:asciiTheme="minorHAnsi" w:hAnsiTheme="minorHAnsi" w:cs="Times New Roman"/>
        </w:rPr>
        <w:t>OPT, H1B, EAD, GC &amp; USC</w:t>
      </w:r>
    </w:p>
    <w:p w:rsidR="001A2A2F" w:rsidRPr="00E83291" w:rsidRDefault="001A2A2F" w:rsidP="001318F4">
      <w:pPr>
        <w:numPr>
          <w:ilvl w:val="0"/>
          <w:numId w:val="29"/>
        </w:numPr>
        <w:spacing w:after="0" w:line="240" w:lineRule="auto"/>
        <w:jc w:val="both"/>
        <w:rPr>
          <w:rFonts w:asciiTheme="minorHAnsi" w:hAnsiTheme="minorHAnsi" w:cs="Times New Roman"/>
        </w:rPr>
      </w:pPr>
      <w:r w:rsidRPr="00E83291">
        <w:rPr>
          <w:rFonts w:asciiTheme="minorHAnsi" w:hAnsiTheme="minorHAnsi" w:cs="Times New Roman"/>
        </w:rPr>
        <w:t>Have good experience working in financial, healthcare and IT industries requirements.</w:t>
      </w:r>
    </w:p>
    <w:p w:rsidR="001A2A2F" w:rsidRPr="00E83291" w:rsidRDefault="001A2A2F" w:rsidP="001318F4">
      <w:pPr>
        <w:numPr>
          <w:ilvl w:val="0"/>
          <w:numId w:val="29"/>
        </w:numPr>
        <w:spacing w:after="0" w:line="240" w:lineRule="auto"/>
        <w:jc w:val="both"/>
        <w:rPr>
          <w:rFonts w:asciiTheme="minorHAnsi" w:hAnsiTheme="minorHAnsi" w:cs="Times New Roman"/>
        </w:rPr>
      </w:pPr>
      <w:r w:rsidRPr="00E83291">
        <w:rPr>
          <w:rFonts w:asciiTheme="minorHAnsi" w:hAnsiTheme="minorHAnsi" w:cs="Times New Roman"/>
        </w:rPr>
        <w:t>Good Team player with Interpersonal, good verbal and oral communication skills in English.</w:t>
      </w:r>
    </w:p>
    <w:p w:rsidR="001A2A2F" w:rsidRPr="00E83291" w:rsidRDefault="001A2A2F" w:rsidP="001318F4">
      <w:pPr>
        <w:numPr>
          <w:ilvl w:val="0"/>
          <w:numId w:val="29"/>
        </w:numPr>
        <w:spacing w:after="0" w:line="240" w:lineRule="auto"/>
        <w:jc w:val="both"/>
        <w:rPr>
          <w:rFonts w:asciiTheme="minorHAnsi" w:hAnsiTheme="minorHAnsi" w:cs="Times New Roman"/>
        </w:rPr>
      </w:pPr>
      <w:r w:rsidRPr="00E83291">
        <w:rPr>
          <w:rFonts w:asciiTheme="minorHAnsi" w:hAnsiTheme="minorHAnsi" w:cs="Times New Roman"/>
        </w:rPr>
        <w:t>Work extensively with MS Office tools like Word, Excel, and Outlook</w:t>
      </w:r>
    </w:p>
    <w:p w:rsidR="001A2A2F" w:rsidRPr="00E83291" w:rsidRDefault="001A2A2F" w:rsidP="001318F4">
      <w:pPr>
        <w:numPr>
          <w:ilvl w:val="0"/>
          <w:numId w:val="29"/>
        </w:numPr>
        <w:spacing w:after="0" w:line="240" w:lineRule="auto"/>
        <w:jc w:val="both"/>
        <w:rPr>
          <w:rFonts w:asciiTheme="minorHAnsi" w:hAnsiTheme="minorHAnsi" w:cs="Times New Roman"/>
        </w:rPr>
      </w:pPr>
      <w:r w:rsidRPr="00E83291">
        <w:rPr>
          <w:rFonts w:asciiTheme="minorHAnsi" w:hAnsiTheme="minorHAnsi" w:cs="Times New Roman"/>
        </w:rPr>
        <w:t>Worked on Recruiting H1B Consultants, Green card Holders &amp; US Citizens for Direct Client Requirements &amp; Vendor Requirements.</w:t>
      </w:r>
    </w:p>
    <w:p w:rsidR="001A2A2F" w:rsidRPr="00E83291" w:rsidRDefault="001A2A2F" w:rsidP="001318F4">
      <w:pPr>
        <w:numPr>
          <w:ilvl w:val="0"/>
          <w:numId w:val="29"/>
        </w:numPr>
        <w:spacing w:after="0" w:line="240" w:lineRule="auto"/>
        <w:jc w:val="both"/>
        <w:rPr>
          <w:rFonts w:asciiTheme="minorHAnsi" w:hAnsiTheme="minorHAnsi" w:cs="Times New Roman"/>
        </w:rPr>
      </w:pPr>
      <w:r w:rsidRPr="00E83291">
        <w:rPr>
          <w:rFonts w:asciiTheme="minorHAnsi" w:hAnsiTheme="minorHAnsi" w:cs="Times New Roman"/>
        </w:rPr>
        <w:t>Excellent Interpersonal, Convincing, Rate Negotiation, Analytical &amp; Problem solving Skills.</w:t>
      </w:r>
    </w:p>
    <w:p w:rsidR="001A2A2F" w:rsidRPr="00E83291" w:rsidRDefault="001A2A2F" w:rsidP="001318F4">
      <w:pPr>
        <w:numPr>
          <w:ilvl w:val="0"/>
          <w:numId w:val="29"/>
        </w:numPr>
        <w:spacing w:after="0" w:line="240" w:lineRule="auto"/>
        <w:jc w:val="both"/>
        <w:rPr>
          <w:rFonts w:asciiTheme="minorHAnsi" w:hAnsiTheme="minorHAnsi" w:cs="Times New Roman"/>
        </w:rPr>
      </w:pPr>
      <w:r w:rsidRPr="00E83291">
        <w:rPr>
          <w:rFonts w:asciiTheme="minorHAnsi" w:hAnsiTheme="minorHAnsi" w:cs="Times New Roman"/>
        </w:rPr>
        <w:t>Excellent Written &amp; Verbal Communication Skills.</w:t>
      </w:r>
    </w:p>
    <w:p w:rsidR="000D2277" w:rsidRPr="00E83291" w:rsidRDefault="000D2277" w:rsidP="001318F4">
      <w:pPr>
        <w:pStyle w:val="BodyTextIndent3"/>
        <w:spacing w:after="0"/>
        <w:ind w:left="0"/>
        <w:jc w:val="both"/>
        <w:rPr>
          <w:rFonts w:asciiTheme="minorHAnsi" w:hAnsiTheme="minorHAnsi"/>
          <w:sz w:val="22"/>
          <w:szCs w:val="22"/>
        </w:rPr>
      </w:pPr>
    </w:p>
    <w:p w:rsidR="000D2277" w:rsidRPr="00E83291" w:rsidRDefault="007F054E" w:rsidP="001318F4">
      <w:pPr>
        <w:pStyle w:val="BodyTextIndent3"/>
        <w:spacing w:after="0"/>
        <w:ind w:left="0"/>
        <w:jc w:val="both"/>
        <w:rPr>
          <w:rFonts w:asciiTheme="minorHAnsi" w:hAnsiTheme="minorHAnsi"/>
          <w:b/>
          <w:i/>
          <w:sz w:val="22"/>
          <w:szCs w:val="22"/>
          <w:u w:val="single"/>
        </w:rPr>
      </w:pPr>
      <w:r w:rsidRPr="00E83291">
        <w:rPr>
          <w:rFonts w:asciiTheme="minorHAnsi" w:hAnsiTheme="minorHAnsi"/>
          <w:b/>
          <w:sz w:val="22"/>
          <w:szCs w:val="22"/>
          <w:u w:val="single"/>
        </w:rPr>
        <w:t>Education</w:t>
      </w:r>
      <w:r w:rsidR="000D2277" w:rsidRPr="00E83291">
        <w:rPr>
          <w:rFonts w:asciiTheme="minorHAnsi" w:hAnsiTheme="minorHAnsi"/>
          <w:b/>
          <w:i/>
          <w:sz w:val="22"/>
          <w:szCs w:val="22"/>
          <w:u w:val="single"/>
        </w:rPr>
        <w:t>:</w:t>
      </w:r>
    </w:p>
    <w:p w:rsidR="000D2277" w:rsidRPr="00E83291" w:rsidRDefault="000D2277" w:rsidP="001318F4">
      <w:pPr>
        <w:pStyle w:val="BodyTextIndent3"/>
        <w:spacing w:after="0"/>
        <w:ind w:left="0"/>
        <w:jc w:val="both"/>
        <w:rPr>
          <w:rFonts w:asciiTheme="minorHAnsi" w:hAnsiTheme="minorHAnsi"/>
          <w:sz w:val="22"/>
          <w:szCs w:val="22"/>
        </w:rPr>
      </w:pPr>
    </w:p>
    <w:p w:rsidR="000D2277" w:rsidRPr="00E83291" w:rsidRDefault="001A2A2F" w:rsidP="001318F4">
      <w:pPr>
        <w:pStyle w:val="BodyTextIndent3"/>
        <w:spacing w:after="0"/>
        <w:ind w:left="0"/>
        <w:jc w:val="both"/>
        <w:rPr>
          <w:rFonts w:asciiTheme="minorHAnsi" w:hAnsiTheme="minorHAnsi"/>
          <w:sz w:val="22"/>
          <w:szCs w:val="22"/>
        </w:rPr>
      </w:pPr>
      <w:r w:rsidRPr="00E83291">
        <w:rPr>
          <w:rFonts w:asciiTheme="minorHAnsi" w:hAnsiTheme="minorHAnsi"/>
          <w:sz w:val="22"/>
          <w:szCs w:val="22"/>
        </w:rPr>
        <w:t xml:space="preserve">•    </w:t>
      </w:r>
      <w:r w:rsidR="00B629DF">
        <w:rPr>
          <w:rFonts w:asciiTheme="minorHAnsi" w:hAnsiTheme="minorHAnsi"/>
          <w:sz w:val="22"/>
          <w:szCs w:val="22"/>
        </w:rPr>
        <w:t xml:space="preserve">BHM from Ranjita Institute of Hotel Management, Bhubaneswar, </w:t>
      </w:r>
      <w:proofErr w:type="spellStart"/>
      <w:r w:rsidR="00B629DF">
        <w:rPr>
          <w:rFonts w:asciiTheme="minorHAnsi" w:hAnsiTheme="minorHAnsi"/>
          <w:sz w:val="22"/>
          <w:szCs w:val="22"/>
        </w:rPr>
        <w:t>Odisa</w:t>
      </w:r>
      <w:proofErr w:type="spellEnd"/>
      <w:r w:rsidR="00B629DF">
        <w:rPr>
          <w:rFonts w:asciiTheme="minorHAnsi" w:hAnsiTheme="minorHAnsi"/>
          <w:sz w:val="22"/>
          <w:szCs w:val="22"/>
        </w:rPr>
        <w:t>.</w:t>
      </w:r>
      <w:r w:rsidR="00F2604A">
        <w:rPr>
          <w:rFonts w:asciiTheme="minorHAnsi" w:hAnsiTheme="minorHAnsi"/>
          <w:sz w:val="22"/>
          <w:szCs w:val="22"/>
        </w:rPr>
        <w:t xml:space="preserve"> India </w:t>
      </w:r>
    </w:p>
    <w:p w:rsidR="000D2277" w:rsidRPr="00E83291" w:rsidRDefault="000D2277" w:rsidP="001318F4">
      <w:pPr>
        <w:pStyle w:val="BodyTextIndent3"/>
        <w:spacing w:after="0"/>
        <w:jc w:val="both"/>
        <w:rPr>
          <w:rFonts w:asciiTheme="minorHAnsi" w:hAnsiTheme="minorHAnsi"/>
          <w:sz w:val="22"/>
          <w:szCs w:val="22"/>
        </w:rPr>
      </w:pPr>
    </w:p>
    <w:p w:rsidR="000D2277" w:rsidRPr="00E83291" w:rsidRDefault="000D2277" w:rsidP="001318F4">
      <w:pPr>
        <w:pStyle w:val="BodyTextIndent3"/>
        <w:spacing w:after="0"/>
        <w:jc w:val="both"/>
        <w:rPr>
          <w:rFonts w:asciiTheme="minorHAnsi" w:hAnsiTheme="minorHAnsi"/>
          <w:sz w:val="22"/>
          <w:szCs w:val="22"/>
        </w:rPr>
      </w:pPr>
    </w:p>
    <w:p w:rsidR="00E85C5A" w:rsidRPr="00806D89" w:rsidRDefault="008A7630" w:rsidP="00806D89">
      <w:pPr>
        <w:pStyle w:val="BodyTextIndent3"/>
        <w:spacing w:after="0"/>
        <w:ind w:left="0"/>
        <w:jc w:val="both"/>
        <w:rPr>
          <w:rFonts w:asciiTheme="minorHAnsi" w:hAnsiTheme="minorHAnsi"/>
          <w:b/>
          <w:bCs/>
          <w:sz w:val="22"/>
          <w:szCs w:val="22"/>
          <w:u w:val="single"/>
        </w:rPr>
      </w:pPr>
      <w:r w:rsidRPr="00E83291">
        <w:rPr>
          <w:rFonts w:asciiTheme="minorHAnsi" w:hAnsiTheme="minorHAnsi"/>
          <w:b/>
          <w:bCs/>
          <w:sz w:val="22"/>
          <w:szCs w:val="22"/>
          <w:u w:val="single"/>
        </w:rPr>
        <w:t>Professional experience:</w:t>
      </w:r>
    </w:p>
    <w:p w:rsidR="003F4E11" w:rsidRPr="003F4E11" w:rsidRDefault="003F4E11" w:rsidP="003F4E11">
      <w:pPr>
        <w:pStyle w:val="BodyTextIndent3"/>
        <w:spacing w:after="0"/>
        <w:ind w:left="0"/>
        <w:jc w:val="both"/>
        <w:rPr>
          <w:rFonts w:asciiTheme="minorHAnsi" w:hAnsiTheme="minorHAnsi"/>
          <w:b/>
          <w:bCs/>
          <w:sz w:val="22"/>
          <w:szCs w:val="22"/>
        </w:rPr>
      </w:pPr>
      <w:r w:rsidRPr="003F4E11">
        <w:rPr>
          <w:rFonts w:asciiTheme="minorHAnsi" w:hAnsiTheme="minorHAnsi"/>
          <w:b/>
          <w:bCs/>
          <w:sz w:val="22"/>
          <w:szCs w:val="22"/>
        </w:rPr>
        <w:t>S</w:t>
      </w:r>
      <w:r w:rsidR="00E10F3E">
        <w:rPr>
          <w:rFonts w:asciiTheme="minorHAnsi" w:hAnsiTheme="minorHAnsi"/>
          <w:b/>
          <w:bCs/>
          <w:sz w:val="22"/>
          <w:szCs w:val="22"/>
        </w:rPr>
        <w:t xml:space="preserve">ynergy </w:t>
      </w:r>
      <w:r w:rsidRPr="003F4E11">
        <w:rPr>
          <w:rFonts w:asciiTheme="minorHAnsi" w:hAnsiTheme="minorHAnsi"/>
          <w:b/>
          <w:bCs/>
          <w:sz w:val="22"/>
          <w:szCs w:val="22"/>
        </w:rPr>
        <w:t>C</w:t>
      </w:r>
      <w:r w:rsidR="00E10F3E">
        <w:rPr>
          <w:rFonts w:asciiTheme="minorHAnsi" w:hAnsiTheme="minorHAnsi"/>
          <w:b/>
          <w:bCs/>
          <w:sz w:val="22"/>
          <w:szCs w:val="22"/>
        </w:rPr>
        <w:t xml:space="preserve">omputer Solutions </w:t>
      </w:r>
      <w:r w:rsidRPr="003F4E11">
        <w:rPr>
          <w:rFonts w:asciiTheme="minorHAnsi" w:hAnsiTheme="minorHAnsi"/>
          <w:b/>
          <w:bCs/>
          <w:sz w:val="22"/>
          <w:szCs w:val="22"/>
        </w:rPr>
        <w:t>International Ltd</w:t>
      </w:r>
      <w:r w:rsidR="00E10F3E">
        <w:rPr>
          <w:rFonts w:asciiTheme="minorHAnsi" w:hAnsiTheme="minorHAnsi"/>
          <w:b/>
          <w:bCs/>
          <w:sz w:val="22"/>
          <w:szCs w:val="22"/>
        </w:rPr>
        <w:t xml:space="preserve"> </w:t>
      </w:r>
      <w:r w:rsidR="00E10F3E">
        <w:rPr>
          <w:rFonts w:asciiTheme="minorHAnsi" w:hAnsiTheme="minorHAnsi"/>
          <w:b/>
          <w:bCs/>
          <w:sz w:val="22"/>
          <w:szCs w:val="22"/>
        </w:rPr>
        <w:tab/>
      </w:r>
      <w:r w:rsidR="00E10F3E">
        <w:rPr>
          <w:rFonts w:asciiTheme="minorHAnsi" w:hAnsiTheme="minorHAnsi"/>
          <w:b/>
          <w:bCs/>
          <w:sz w:val="22"/>
          <w:szCs w:val="22"/>
        </w:rPr>
        <w:tab/>
      </w:r>
      <w:r w:rsidR="00E10F3E">
        <w:rPr>
          <w:rFonts w:asciiTheme="minorHAnsi" w:hAnsiTheme="minorHAnsi"/>
          <w:b/>
          <w:bCs/>
          <w:sz w:val="22"/>
          <w:szCs w:val="22"/>
        </w:rPr>
        <w:tab/>
      </w:r>
      <w:r w:rsidR="00E10F3E">
        <w:rPr>
          <w:rFonts w:asciiTheme="minorHAnsi" w:hAnsiTheme="minorHAnsi"/>
          <w:b/>
          <w:bCs/>
          <w:sz w:val="22"/>
          <w:szCs w:val="22"/>
        </w:rPr>
        <w:tab/>
      </w:r>
      <w:r w:rsidR="00E10F3E">
        <w:rPr>
          <w:rFonts w:asciiTheme="minorHAnsi" w:hAnsiTheme="minorHAnsi"/>
          <w:b/>
          <w:bCs/>
          <w:sz w:val="22"/>
          <w:szCs w:val="22"/>
        </w:rPr>
        <w:tab/>
        <w:t xml:space="preserve">        </w:t>
      </w:r>
      <w:r>
        <w:rPr>
          <w:rFonts w:asciiTheme="minorHAnsi" w:hAnsiTheme="minorHAnsi"/>
          <w:b/>
          <w:bCs/>
          <w:sz w:val="22"/>
          <w:szCs w:val="22"/>
        </w:rPr>
        <w:t>10/</w:t>
      </w:r>
      <w:r w:rsidR="001C578E">
        <w:rPr>
          <w:rFonts w:asciiTheme="minorHAnsi" w:hAnsiTheme="minorHAnsi"/>
          <w:b/>
          <w:bCs/>
          <w:sz w:val="22"/>
          <w:szCs w:val="22"/>
        </w:rPr>
        <w:t>2019 – Present</w:t>
      </w:r>
    </w:p>
    <w:p w:rsidR="003F4E11" w:rsidRDefault="00E10F3E" w:rsidP="003F4E11">
      <w:pPr>
        <w:pStyle w:val="BodyTextIndent3"/>
        <w:spacing w:after="0"/>
        <w:ind w:left="0"/>
        <w:jc w:val="both"/>
        <w:rPr>
          <w:rFonts w:asciiTheme="minorHAnsi" w:hAnsiTheme="minorHAnsi"/>
          <w:b/>
          <w:bCs/>
          <w:sz w:val="22"/>
          <w:szCs w:val="22"/>
        </w:rPr>
      </w:pPr>
      <w:r>
        <w:rPr>
          <w:rFonts w:asciiTheme="minorHAnsi" w:hAnsiTheme="minorHAnsi"/>
          <w:b/>
          <w:bCs/>
          <w:sz w:val="22"/>
          <w:szCs w:val="22"/>
        </w:rPr>
        <w:t xml:space="preserve"> Sr, US IT Recruiter</w:t>
      </w:r>
    </w:p>
    <w:p w:rsidR="003F4E11" w:rsidRDefault="003F4E11" w:rsidP="003F4E11">
      <w:pPr>
        <w:pStyle w:val="BodyTextIndent3"/>
        <w:spacing w:after="0"/>
        <w:ind w:left="0"/>
        <w:jc w:val="both"/>
        <w:rPr>
          <w:rFonts w:asciiTheme="minorHAnsi" w:hAnsiTheme="minorHAnsi"/>
          <w:b/>
          <w:bCs/>
          <w:sz w:val="22"/>
          <w:szCs w:val="22"/>
        </w:rPr>
      </w:pPr>
    </w:p>
    <w:p w:rsidR="003F4E11" w:rsidRPr="00E10F3E" w:rsidRDefault="003F4E11" w:rsidP="00E10F3E">
      <w:pPr>
        <w:pStyle w:val="BodyTextIndent3"/>
        <w:spacing w:after="0"/>
        <w:ind w:left="0"/>
        <w:jc w:val="both"/>
        <w:rPr>
          <w:rFonts w:asciiTheme="minorHAnsi" w:hAnsiTheme="minorHAnsi"/>
          <w:b/>
          <w:bCs/>
          <w:sz w:val="22"/>
          <w:szCs w:val="22"/>
          <w:u w:val="single"/>
        </w:rPr>
      </w:pPr>
      <w:r w:rsidRPr="003F4E11">
        <w:rPr>
          <w:rFonts w:asciiTheme="minorHAnsi" w:hAnsiTheme="minorHAnsi"/>
          <w:b/>
          <w:bCs/>
          <w:sz w:val="22"/>
          <w:szCs w:val="22"/>
          <w:u w:val="single"/>
        </w:rPr>
        <w:t>Responsibilities</w:t>
      </w:r>
    </w:p>
    <w:p w:rsidR="003F4E11" w:rsidRPr="003F4E11" w:rsidRDefault="003F4E11" w:rsidP="003F4E11">
      <w:pPr>
        <w:pStyle w:val="BodyTextIndent3"/>
        <w:numPr>
          <w:ilvl w:val="0"/>
          <w:numId w:val="35"/>
        </w:numPr>
        <w:spacing w:after="0"/>
        <w:jc w:val="both"/>
        <w:rPr>
          <w:rFonts w:asciiTheme="minorHAnsi" w:hAnsiTheme="minorHAnsi"/>
          <w:bCs/>
          <w:sz w:val="22"/>
          <w:szCs w:val="22"/>
        </w:rPr>
      </w:pPr>
      <w:r w:rsidRPr="003F4E11">
        <w:rPr>
          <w:rFonts w:asciiTheme="minorHAnsi" w:hAnsiTheme="minorHAnsi"/>
          <w:bCs/>
          <w:sz w:val="22"/>
          <w:szCs w:val="22"/>
        </w:rPr>
        <w:t>Directly working with client POC’s</w:t>
      </w:r>
    </w:p>
    <w:p w:rsidR="003F4E11" w:rsidRPr="003F4E11" w:rsidRDefault="003F4E11" w:rsidP="003F4E11">
      <w:pPr>
        <w:pStyle w:val="BodyTextIndent3"/>
        <w:numPr>
          <w:ilvl w:val="0"/>
          <w:numId w:val="35"/>
        </w:numPr>
        <w:spacing w:after="0"/>
        <w:jc w:val="both"/>
        <w:rPr>
          <w:rFonts w:asciiTheme="minorHAnsi" w:hAnsiTheme="minorHAnsi"/>
          <w:bCs/>
          <w:sz w:val="22"/>
          <w:szCs w:val="22"/>
        </w:rPr>
      </w:pPr>
      <w:r w:rsidRPr="003F4E11">
        <w:rPr>
          <w:rFonts w:asciiTheme="minorHAnsi" w:hAnsiTheme="minorHAnsi"/>
          <w:bCs/>
          <w:sz w:val="22"/>
          <w:szCs w:val="22"/>
        </w:rPr>
        <w:t>Hands-on requirement gathering from respective POC’s.</w:t>
      </w:r>
    </w:p>
    <w:p w:rsidR="003F4E11" w:rsidRPr="003F4E11" w:rsidRDefault="003F4E11" w:rsidP="003F4E11">
      <w:pPr>
        <w:pStyle w:val="BodyTextIndent3"/>
        <w:numPr>
          <w:ilvl w:val="0"/>
          <w:numId w:val="35"/>
        </w:numPr>
        <w:spacing w:after="0"/>
        <w:jc w:val="both"/>
        <w:rPr>
          <w:rFonts w:asciiTheme="minorHAnsi" w:hAnsiTheme="minorHAnsi"/>
          <w:bCs/>
          <w:sz w:val="22"/>
          <w:szCs w:val="22"/>
        </w:rPr>
      </w:pPr>
      <w:r w:rsidRPr="003F4E11">
        <w:rPr>
          <w:rFonts w:asciiTheme="minorHAnsi" w:hAnsiTheme="minorHAnsi"/>
          <w:bCs/>
          <w:sz w:val="22"/>
          <w:szCs w:val="22"/>
        </w:rPr>
        <w:t>Team Management when requirements volume increases.</w:t>
      </w:r>
    </w:p>
    <w:p w:rsidR="003F4E11" w:rsidRPr="003F4E11" w:rsidRDefault="003F4E11" w:rsidP="003F4E11">
      <w:pPr>
        <w:pStyle w:val="BodyTextIndent3"/>
        <w:numPr>
          <w:ilvl w:val="0"/>
          <w:numId w:val="35"/>
        </w:numPr>
        <w:spacing w:after="0"/>
        <w:jc w:val="both"/>
        <w:rPr>
          <w:rFonts w:asciiTheme="minorHAnsi" w:hAnsiTheme="minorHAnsi"/>
          <w:bCs/>
          <w:sz w:val="22"/>
          <w:szCs w:val="22"/>
        </w:rPr>
      </w:pPr>
      <w:r w:rsidRPr="003F4E11">
        <w:rPr>
          <w:rFonts w:asciiTheme="minorHAnsi" w:hAnsiTheme="minorHAnsi"/>
          <w:bCs/>
          <w:sz w:val="22"/>
          <w:szCs w:val="22"/>
        </w:rPr>
        <w:t>Keeping company ATS System updated with Open &amp;amp; Closing of Jobs, Internal &amp;amp; External Submissions,</w:t>
      </w:r>
    </w:p>
    <w:p w:rsidR="003F4E11" w:rsidRPr="003F4E11" w:rsidRDefault="003F4E11" w:rsidP="003F4E11">
      <w:pPr>
        <w:pStyle w:val="BodyTextIndent3"/>
        <w:numPr>
          <w:ilvl w:val="0"/>
          <w:numId w:val="35"/>
        </w:numPr>
        <w:spacing w:after="0"/>
        <w:jc w:val="both"/>
        <w:rPr>
          <w:rFonts w:asciiTheme="minorHAnsi" w:hAnsiTheme="minorHAnsi"/>
          <w:bCs/>
          <w:sz w:val="22"/>
          <w:szCs w:val="22"/>
        </w:rPr>
      </w:pPr>
      <w:r w:rsidRPr="003F4E11">
        <w:rPr>
          <w:rFonts w:asciiTheme="minorHAnsi" w:hAnsiTheme="minorHAnsi"/>
          <w:bCs/>
          <w:sz w:val="22"/>
          <w:szCs w:val="22"/>
        </w:rPr>
        <w:t>Worked on completely direct client requirement and majorly involved to working Healthcare and Automobile clients.</w:t>
      </w:r>
    </w:p>
    <w:p w:rsidR="003F4E11" w:rsidRPr="003F4E11" w:rsidRDefault="003F4E11" w:rsidP="003F4E11">
      <w:pPr>
        <w:pStyle w:val="BodyTextIndent3"/>
        <w:numPr>
          <w:ilvl w:val="0"/>
          <w:numId w:val="35"/>
        </w:numPr>
        <w:spacing w:after="0"/>
        <w:jc w:val="both"/>
        <w:rPr>
          <w:rFonts w:asciiTheme="minorHAnsi" w:hAnsiTheme="minorHAnsi"/>
          <w:bCs/>
          <w:sz w:val="22"/>
          <w:szCs w:val="22"/>
        </w:rPr>
      </w:pPr>
      <w:r w:rsidRPr="003F4E11">
        <w:rPr>
          <w:rFonts w:asciiTheme="minorHAnsi" w:hAnsiTheme="minorHAnsi"/>
          <w:bCs/>
          <w:sz w:val="22"/>
          <w:szCs w:val="22"/>
        </w:rPr>
        <w:t>Expertise in full recruitment life cycle of client like Spectrum Health, Fiat Chrysler Automobiles, Henry Ford Health Systems, ACT, ABBVie.</w:t>
      </w:r>
    </w:p>
    <w:p w:rsidR="003F4E11" w:rsidRPr="003F4E11" w:rsidRDefault="003F4E11" w:rsidP="003F4E11">
      <w:pPr>
        <w:pStyle w:val="BodyTextIndent3"/>
        <w:numPr>
          <w:ilvl w:val="0"/>
          <w:numId w:val="35"/>
        </w:numPr>
        <w:spacing w:after="0"/>
        <w:jc w:val="both"/>
        <w:rPr>
          <w:rFonts w:asciiTheme="minorHAnsi" w:hAnsiTheme="minorHAnsi"/>
          <w:bCs/>
          <w:sz w:val="22"/>
          <w:szCs w:val="22"/>
        </w:rPr>
      </w:pPr>
      <w:r w:rsidRPr="003F4E11">
        <w:rPr>
          <w:rFonts w:asciiTheme="minorHAnsi" w:hAnsiTheme="minorHAnsi"/>
          <w:bCs/>
          <w:sz w:val="22"/>
          <w:szCs w:val="22"/>
        </w:rPr>
        <w:t>Fully involved in client engagement and Client handling</w:t>
      </w:r>
    </w:p>
    <w:p w:rsidR="003F4E11" w:rsidRPr="003F4E11" w:rsidRDefault="003F4E11" w:rsidP="003F4E11">
      <w:pPr>
        <w:pStyle w:val="BodyTextIndent3"/>
        <w:numPr>
          <w:ilvl w:val="0"/>
          <w:numId w:val="35"/>
        </w:numPr>
        <w:spacing w:after="0"/>
        <w:jc w:val="both"/>
        <w:rPr>
          <w:rFonts w:asciiTheme="minorHAnsi" w:hAnsiTheme="minorHAnsi"/>
          <w:bCs/>
          <w:sz w:val="22"/>
          <w:szCs w:val="22"/>
        </w:rPr>
      </w:pPr>
      <w:r w:rsidRPr="003F4E11">
        <w:rPr>
          <w:rFonts w:asciiTheme="minorHAnsi" w:hAnsiTheme="minorHAnsi"/>
          <w:bCs/>
          <w:sz w:val="22"/>
          <w:szCs w:val="22"/>
        </w:rPr>
        <w:t>Conducted in-depth personal &amp; phone interviews, technical testing, presenting offers, and</w:t>
      </w:r>
    </w:p>
    <w:p w:rsidR="003F4E11" w:rsidRPr="003F4E11" w:rsidRDefault="003F4E11" w:rsidP="003F4E11">
      <w:pPr>
        <w:pStyle w:val="BodyTextIndent3"/>
        <w:spacing w:after="0"/>
        <w:jc w:val="both"/>
        <w:rPr>
          <w:rFonts w:asciiTheme="minorHAnsi" w:hAnsiTheme="minorHAnsi"/>
          <w:bCs/>
          <w:sz w:val="22"/>
          <w:szCs w:val="22"/>
        </w:rPr>
      </w:pPr>
      <w:proofErr w:type="gramStart"/>
      <w:r w:rsidRPr="003F4E11">
        <w:rPr>
          <w:rFonts w:asciiTheme="minorHAnsi" w:hAnsiTheme="minorHAnsi"/>
          <w:bCs/>
          <w:sz w:val="22"/>
          <w:szCs w:val="22"/>
        </w:rPr>
        <w:t>salary</w:t>
      </w:r>
      <w:proofErr w:type="gramEnd"/>
      <w:r w:rsidRPr="003F4E11">
        <w:rPr>
          <w:rFonts w:asciiTheme="minorHAnsi" w:hAnsiTheme="minorHAnsi"/>
          <w:bCs/>
          <w:sz w:val="22"/>
          <w:szCs w:val="22"/>
        </w:rPr>
        <w:t xml:space="preserve"> negotiations.</w:t>
      </w:r>
    </w:p>
    <w:p w:rsidR="003F4E11" w:rsidRPr="003F4E11" w:rsidRDefault="003F4E11" w:rsidP="003F4E11">
      <w:pPr>
        <w:pStyle w:val="BodyTextIndent3"/>
        <w:numPr>
          <w:ilvl w:val="0"/>
          <w:numId w:val="35"/>
        </w:numPr>
        <w:spacing w:after="0"/>
        <w:jc w:val="both"/>
        <w:rPr>
          <w:rFonts w:asciiTheme="minorHAnsi" w:hAnsiTheme="minorHAnsi"/>
          <w:bCs/>
          <w:sz w:val="22"/>
          <w:szCs w:val="22"/>
        </w:rPr>
      </w:pPr>
      <w:r w:rsidRPr="003F4E11">
        <w:rPr>
          <w:rFonts w:asciiTheme="minorHAnsi" w:hAnsiTheme="minorHAnsi"/>
          <w:bCs/>
          <w:sz w:val="22"/>
          <w:szCs w:val="22"/>
        </w:rPr>
        <w:t>Build up my own vendor Database for the H1B, Green Card, EAD and USA Citizens</w:t>
      </w:r>
    </w:p>
    <w:p w:rsidR="003F4E11" w:rsidRPr="003F4E11" w:rsidRDefault="003F4E11" w:rsidP="003F4E11">
      <w:pPr>
        <w:pStyle w:val="BodyTextIndent3"/>
        <w:spacing w:after="0"/>
        <w:jc w:val="both"/>
        <w:rPr>
          <w:rFonts w:asciiTheme="minorHAnsi" w:hAnsiTheme="minorHAnsi"/>
          <w:bCs/>
          <w:sz w:val="22"/>
          <w:szCs w:val="22"/>
        </w:rPr>
      </w:pPr>
      <w:proofErr w:type="gramStart"/>
      <w:r w:rsidRPr="003F4E11">
        <w:rPr>
          <w:rFonts w:asciiTheme="minorHAnsi" w:hAnsiTheme="minorHAnsi"/>
          <w:bCs/>
          <w:sz w:val="22"/>
          <w:szCs w:val="22"/>
        </w:rPr>
        <w:t>submissions</w:t>
      </w:r>
      <w:proofErr w:type="gramEnd"/>
      <w:r w:rsidRPr="003F4E11">
        <w:rPr>
          <w:rFonts w:asciiTheme="minorHAnsi" w:hAnsiTheme="minorHAnsi"/>
          <w:bCs/>
          <w:sz w:val="22"/>
          <w:szCs w:val="22"/>
        </w:rPr>
        <w:t xml:space="preserve"> and storing in centralized DB application</w:t>
      </w:r>
    </w:p>
    <w:p w:rsidR="003F4E11" w:rsidRPr="003F4E11" w:rsidRDefault="003F4E11" w:rsidP="003F4E11">
      <w:pPr>
        <w:pStyle w:val="BodyTextIndent3"/>
        <w:numPr>
          <w:ilvl w:val="0"/>
          <w:numId w:val="35"/>
        </w:numPr>
        <w:spacing w:after="0"/>
        <w:jc w:val="both"/>
        <w:rPr>
          <w:rFonts w:asciiTheme="minorHAnsi" w:hAnsiTheme="minorHAnsi"/>
          <w:bCs/>
          <w:sz w:val="22"/>
          <w:szCs w:val="22"/>
        </w:rPr>
      </w:pPr>
      <w:r w:rsidRPr="003F4E11">
        <w:rPr>
          <w:rFonts w:asciiTheme="minorHAnsi" w:hAnsiTheme="minorHAnsi"/>
          <w:bCs/>
          <w:sz w:val="22"/>
          <w:szCs w:val="22"/>
        </w:rPr>
        <w:t>Perform full life cycle recruiting for Information Technology Professionals.</w:t>
      </w:r>
    </w:p>
    <w:p w:rsidR="003F4E11" w:rsidRPr="003F4E11" w:rsidRDefault="003F4E11" w:rsidP="003F4E11">
      <w:pPr>
        <w:pStyle w:val="BodyTextIndent3"/>
        <w:numPr>
          <w:ilvl w:val="0"/>
          <w:numId w:val="35"/>
        </w:numPr>
        <w:spacing w:after="0"/>
        <w:jc w:val="both"/>
        <w:rPr>
          <w:rFonts w:asciiTheme="minorHAnsi" w:hAnsiTheme="minorHAnsi"/>
          <w:bCs/>
          <w:sz w:val="22"/>
          <w:szCs w:val="22"/>
        </w:rPr>
      </w:pPr>
      <w:r w:rsidRPr="003F4E11">
        <w:rPr>
          <w:rFonts w:asciiTheme="minorHAnsi" w:hAnsiTheme="minorHAnsi"/>
          <w:bCs/>
          <w:sz w:val="22"/>
          <w:szCs w:val="22"/>
        </w:rPr>
        <w:t>Post and maintain all job requirements on Dice.com and other job sites.</w:t>
      </w:r>
    </w:p>
    <w:p w:rsidR="003F4E11" w:rsidRPr="003F4E11" w:rsidRDefault="003F4E11" w:rsidP="003F4E11">
      <w:pPr>
        <w:pStyle w:val="BodyTextIndent3"/>
        <w:numPr>
          <w:ilvl w:val="0"/>
          <w:numId w:val="35"/>
        </w:numPr>
        <w:spacing w:after="0"/>
        <w:jc w:val="both"/>
        <w:rPr>
          <w:rFonts w:asciiTheme="minorHAnsi" w:hAnsiTheme="minorHAnsi"/>
          <w:bCs/>
          <w:sz w:val="22"/>
          <w:szCs w:val="22"/>
        </w:rPr>
      </w:pPr>
      <w:r w:rsidRPr="003F4E11">
        <w:rPr>
          <w:rFonts w:asciiTheme="minorHAnsi" w:hAnsiTheme="minorHAnsi"/>
          <w:bCs/>
          <w:sz w:val="22"/>
          <w:szCs w:val="22"/>
        </w:rPr>
        <w:t>Pre-screen resumes, set up interviews, and process new hires for employment.</w:t>
      </w:r>
    </w:p>
    <w:p w:rsidR="003F4E11" w:rsidRPr="003F4E11" w:rsidRDefault="003F4E11" w:rsidP="003F4E11">
      <w:pPr>
        <w:pStyle w:val="BodyTextIndent3"/>
        <w:numPr>
          <w:ilvl w:val="0"/>
          <w:numId w:val="35"/>
        </w:numPr>
        <w:spacing w:after="0"/>
        <w:jc w:val="both"/>
        <w:rPr>
          <w:rFonts w:asciiTheme="minorHAnsi" w:hAnsiTheme="minorHAnsi"/>
          <w:bCs/>
          <w:sz w:val="22"/>
          <w:szCs w:val="22"/>
        </w:rPr>
      </w:pPr>
      <w:r w:rsidRPr="003F4E11">
        <w:rPr>
          <w:rFonts w:asciiTheme="minorHAnsi" w:hAnsiTheme="minorHAnsi"/>
          <w:bCs/>
          <w:sz w:val="22"/>
          <w:szCs w:val="22"/>
        </w:rPr>
        <w:t>Identify and qualify candidates for employment at different professional levels,</w:t>
      </w:r>
    </w:p>
    <w:p w:rsidR="003F4E11" w:rsidRPr="003F4E11" w:rsidRDefault="003F4E11" w:rsidP="003F4E11">
      <w:pPr>
        <w:pStyle w:val="BodyTextIndent3"/>
        <w:numPr>
          <w:ilvl w:val="0"/>
          <w:numId w:val="35"/>
        </w:numPr>
        <w:spacing w:after="0"/>
        <w:jc w:val="both"/>
        <w:rPr>
          <w:rFonts w:asciiTheme="minorHAnsi" w:hAnsiTheme="minorHAnsi"/>
          <w:bCs/>
          <w:sz w:val="22"/>
          <w:szCs w:val="22"/>
        </w:rPr>
      </w:pPr>
      <w:r w:rsidRPr="003F4E11">
        <w:rPr>
          <w:rFonts w:asciiTheme="minorHAnsi" w:hAnsiTheme="minorHAnsi"/>
          <w:bCs/>
          <w:sz w:val="22"/>
          <w:szCs w:val="22"/>
        </w:rPr>
        <w:t>Maintaining good relation with IT consultants and Employers for future requirements and</w:t>
      </w:r>
    </w:p>
    <w:p w:rsidR="003F4E11" w:rsidRPr="003F4E11" w:rsidRDefault="003F4E11" w:rsidP="003F4E11">
      <w:pPr>
        <w:pStyle w:val="BodyTextIndent3"/>
        <w:spacing w:after="0"/>
        <w:jc w:val="both"/>
        <w:rPr>
          <w:rFonts w:asciiTheme="minorHAnsi" w:hAnsiTheme="minorHAnsi"/>
          <w:bCs/>
          <w:sz w:val="22"/>
          <w:szCs w:val="22"/>
        </w:rPr>
      </w:pPr>
      <w:proofErr w:type="gramStart"/>
      <w:r w:rsidRPr="003F4E11">
        <w:rPr>
          <w:rFonts w:asciiTheme="minorHAnsi" w:hAnsiTheme="minorHAnsi"/>
          <w:bCs/>
          <w:sz w:val="22"/>
          <w:szCs w:val="22"/>
        </w:rPr>
        <w:t>joining</w:t>
      </w:r>
      <w:proofErr w:type="gramEnd"/>
      <w:r w:rsidRPr="003F4E11">
        <w:rPr>
          <w:rFonts w:asciiTheme="minorHAnsi" w:hAnsiTheme="minorHAnsi"/>
          <w:bCs/>
          <w:sz w:val="22"/>
          <w:szCs w:val="22"/>
        </w:rPr>
        <w:t xml:space="preserve"> formalities with clients</w:t>
      </w:r>
    </w:p>
    <w:p w:rsidR="003F4E11" w:rsidRDefault="003F4E11" w:rsidP="003F4E11">
      <w:pPr>
        <w:pStyle w:val="BodyTextIndent3"/>
        <w:spacing w:after="0"/>
        <w:ind w:left="0"/>
        <w:jc w:val="both"/>
        <w:rPr>
          <w:rFonts w:asciiTheme="minorHAnsi" w:hAnsiTheme="minorHAnsi"/>
          <w:b/>
          <w:bCs/>
          <w:sz w:val="22"/>
          <w:szCs w:val="22"/>
        </w:rPr>
      </w:pPr>
    </w:p>
    <w:p w:rsidR="00D90313" w:rsidRPr="00E83291" w:rsidRDefault="00942DB1" w:rsidP="003F4E11">
      <w:pPr>
        <w:pStyle w:val="BodyTextIndent3"/>
        <w:spacing w:after="0"/>
        <w:ind w:left="0"/>
        <w:jc w:val="both"/>
        <w:rPr>
          <w:rFonts w:asciiTheme="minorHAnsi" w:hAnsiTheme="minorHAnsi"/>
          <w:b/>
          <w:bCs/>
          <w:sz w:val="22"/>
          <w:szCs w:val="22"/>
        </w:rPr>
      </w:pPr>
      <w:r>
        <w:rPr>
          <w:rFonts w:asciiTheme="minorHAnsi" w:hAnsiTheme="minorHAnsi"/>
          <w:b/>
          <w:bCs/>
          <w:sz w:val="22"/>
          <w:szCs w:val="22"/>
        </w:rPr>
        <w:lastRenderedPageBreak/>
        <w:t xml:space="preserve">OTSI - </w:t>
      </w:r>
      <w:r w:rsidR="00806D89">
        <w:rPr>
          <w:rFonts w:asciiTheme="minorHAnsi" w:hAnsiTheme="minorHAnsi"/>
          <w:b/>
          <w:bCs/>
          <w:sz w:val="22"/>
          <w:szCs w:val="22"/>
        </w:rPr>
        <w:t>Object Technology Solutions Inc</w:t>
      </w:r>
      <w:r w:rsidR="00D90313" w:rsidRPr="00E83291">
        <w:rPr>
          <w:rFonts w:asciiTheme="minorHAnsi" w:hAnsiTheme="minorHAnsi"/>
          <w:b/>
          <w:bCs/>
          <w:sz w:val="22"/>
          <w:szCs w:val="22"/>
        </w:rPr>
        <w:t xml:space="preserve">.,  </w:t>
      </w:r>
      <w:r>
        <w:rPr>
          <w:rFonts w:asciiTheme="minorHAnsi" w:hAnsiTheme="minorHAnsi"/>
          <w:b/>
          <w:bCs/>
          <w:sz w:val="22"/>
          <w:szCs w:val="22"/>
        </w:rPr>
        <w:tab/>
      </w:r>
      <w:r>
        <w:rPr>
          <w:rFonts w:asciiTheme="minorHAnsi" w:hAnsiTheme="minorHAnsi"/>
          <w:b/>
          <w:bCs/>
          <w:sz w:val="22"/>
          <w:szCs w:val="22"/>
        </w:rPr>
        <w:tab/>
      </w:r>
      <w:r>
        <w:rPr>
          <w:rFonts w:asciiTheme="minorHAnsi" w:hAnsiTheme="minorHAnsi"/>
          <w:b/>
          <w:bCs/>
          <w:sz w:val="22"/>
          <w:szCs w:val="22"/>
        </w:rPr>
        <w:tab/>
      </w:r>
      <w:r>
        <w:rPr>
          <w:rFonts w:asciiTheme="minorHAnsi" w:hAnsiTheme="minorHAnsi"/>
          <w:b/>
          <w:bCs/>
          <w:sz w:val="22"/>
          <w:szCs w:val="22"/>
        </w:rPr>
        <w:tab/>
      </w:r>
      <w:r>
        <w:rPr>
          <w:rFonts w:asciiTheme="minorHAnsi" w:hAnsiTheme="minorHAnsi"/>
          <w:b/>
          <w:bCs/>
          <w:sz w:val="22"/>
          <w:szCs w:val="22"/>
        </w:rPr>
        <w:tab/>
        <w:t xml:space="preserve">        </w:t>
      </w:r>
      <w:r w:rsidR="00896851">
        <w:rPr>
          <w:rFonts w:asciiTheme="minorHAnsi" w:hAnsiTheme="minorHAnsi"/>
          <w:b/>
          <w:bCs/>
          <w:sz w:val="22"/>
          <w:szCs w:val="22"/>
        </w:rPr>
        <w:t>12/2016 – 09/2019</w:t>
      </w:r>
    </w:p>
    <w:p w:rsidR="00E26115" w:rsidRPr="00E83291" w:rsidRDefault="00896851" w:rsidP="001318F4">
      <w:pPr>
        <w:pStyle w:val="BodyTextIndent3"/>
        <w:spacing w:after="0"/>
        <w:ind w:left="0"/>
        <w:jc w:val="both"/>
        <w:rPr>
          <w:rFonts w:asciiTheme="minorHAnsi" w:hAnsiTheme="minorHAnsi"/>
          <w:b/>
          <w:bCs/>
          <w:sz w:val="22"/>
          <w:szCs w:val="22"/>
        </w:rPr>
      </w:pPr>
      <w:r>
        <w:rPr>
          <w:rFonts w:asciiTheme="minorHAnsi" w:hAnsiTheme="minorHAnsi"/>
          <w:b/>
          <w:bCs/>
          <w:sz w:val="22"/>
          <w:szCs w:val="22"/>
        </w:rPr>
        <w:t>Sr,</w:t>
      </w:r>
      <w:r w:rsidR="00D90313" w:rsidRPr="00E83291">
        <w:rPr>
          <w:rFonts w:asciiTheme="minorHAnsi" w:hAnsiTheme="minorHAnsi"/>
          <w:b/>
          <w:bCs/>
          <w:sz w:val="22"/>
          <w:szCs w:val="22"/>
        </w:rPr>
        <w:t xml:space="preserve"> US IT Recruiter</w:t>
      </w:r>
    </w:p>
    <w:p w:rsidR="00CB02BF" w:rsidRDefault="00806D89" w:rsidP="001318F4">
      <w:pPr>
        <w:pStyle w:val="BodyTextIndent3"/>
        <w:spacing w:after="0"/>
        <w:ind w:left="0"/>
        <w:jc w:val="both"/>
        <w:rPr>
          <w:rFonts w:asciiTheme="minorHAnsi" w:hAnsiTheme="minorHAnsi"/>
          <w:bCs/>
          <w:sz w:val="22"/>
          <w:szCs w:val="22"/>
        </w:rPr>
      </w:pPr>
      <w:r>
        <w:rPr>
          <w:rFonts w:asciiTheme="minorHAnsi" w:hAnsiTheme="minorHAnsi"/>
          <w:bCs/>
          <w:sz w:val="22"/>
          <w:szCs w:val="22"/>
        </w:rPr>
        <w:t xml:space="preserve">Object Technology Solutions is headquartered in Overland Park, Kansas </w:t>
      </w:r>
      <w:r w:rsidR="00E26115" w:rsidRPr="00E83291">
        <w:rPr>
          <w:rFonts w:asciiTheme="minorHAnsi" w:hAnsiTheme="minorHAnsi"/>
          <w:bCs/>
          <w:sz w:val="22"/>
          <w:szCs w:val="22"/>
        </w:rPr>
        <w:t>and has strategic technology and marketing alliances with leading Information management software product vendors in the Silicon Valley that help us provide end-to-end services to our customers.</w:t>
      </w:r>
      <w:r w:rsidRPr="00806D89">
        <w:rPr>
          <w:rFonts w:asciiTheme="minorHAnsi" w:hAnsiTheme="minorHAnsi"/>
          <w:bCs/>
          <w:sz w:val="22"/>
          <w:szCs w:val="22"/>
        </w:rPr>
        <w:t xml:space="preserve"> </w:t>
      </w:r>
      <w:r>
        <w:rPr>
          <w:rFonts w:asciiTheme="minorHAnsi" w:hAnsiTheme="minorHAnsi"/>
          <w:bCs/>
          <w:sz w:val="22"/>
          <w:szCs w:val="22"/>
        </w:rPr>
        <w:t>Object Technology Solutions</w:t>
      </w:r>
      <w:r w:rsidR="00E26115" w:rsidRPr="00E83291">
        <w:rPr>
          <w:rFonts w:asciiTheme="minorHAnsi" w:hAnsiTheme="minorHAnsi"/>
          <w:bCs/>
          <w:sz w:val="22"/>
          <w:szCs w:val="22"/>
        </w:rPr>
        <w:t xml:space="preserve"> was esta</w:t>
      </w:r>
      <w:r>
        <w:rPr>
          <w:rFonts w:asciiTheme="minorHAnsi" w:hAnsiTheme="minorHAnsi"/>
          <w:bCs/>
          <w:sz w:val="22"/>
          <w:szCs w:val="22"/>
        </w:rPr>
        <w:t xml:space="preserve">blished in 2000 </w:t>
      </w:r>
      <w:r w:rsidR="00E26115" w:rsidRPr="00E83291">
        <w:rPr>
          <w:rFonts w:asciiTheme="minorHAnsi" w:hAnsiTheme="minorHAnsi"/>
          <w:bCs/>
          <w:sz w:val="22"/>
          <w:szCs w:val="22"/>
        </w:rPr>
        <w:t>on the foundation of delivering innovative, cost effective information management solutions to our customers. Based u</w:t>
      </w:r>
      <w:r>
        <w:rPr>
          <w:rFonts w:asciiTheme="minorHAnsi" w:hAnsiTheme="minorHAnsi"/>
          <w:bCs/>
          <w:sz w:val="22"/>
          <w:szCs w:val="22"/>
        </w:rPr>
        <w:t>pon this foundation, Object Technology Solutions</w:t>
      </w:r>
      <w:r w:rsidR="00E26115" w:rsidRPr="00E83291">
        <w:rPr>
          <w:rFonts w:asciiTheme="minorHAnsi" w:hAnsiTheme="minorHAnsi"/>
          <w:bCs/>
          <w:sz w:val="22"/>
          <w:szCs w:val="22"/>
        </w:rPr>
        <w:t xml:space="preserve"> has become a customer-focused organization in the delivery of technology services.</w:t>
      </w:r>
    </w:p>
    <w:p w:rsidR="00806D89" w:rsidRPr="00806D89" w:rsidRDefault="00806D89" w:rsidP="001318F4">
      <w:pPr>
        <w:pStyle w:val="BodyTextIndent3"/>
        <w:spacing w:after="0"/>
        <w:ind w:left="0"/>
        <w:jc w:val="both"/>
        <w:rPr>
          <w:rFonts w:asciiTheme="minorHAnsi" w:hAnsiTheme="minorHAnsi"/>
          <w:bCs/>
          <w:sz w:val="22"/>
          <w:szCs w:val="22"/>
        </w:rPr>
      </w:pPr>
    </w:p>
    <w:p w:rsidR="00D90313" w:rsidRPr="00E83291" w:rsidRDefault="00CB02BF" w:rsidP="001318F4">
      <w:pPr>
        <w:pStyle w:val="BodyTextIndent3"/>
        <w:spacing w:after="0"/>
        <w:ind w:left="0"/>
        <w:jc w:val="both"/>
        <w:rPr>
          <w:rFonts w:asciiTheme="minorHAnsi" w:hAnsiTheme="minorHAnsi"/>
          <w:b/>
          <w:sz w:val="22"/>
          <w:szCs w:val="22"/>
          <w:u w:val="single"/>
        </w:rPr>
      </w:pPr>
      <w:r w:rsidRPr="00E83291">
        <w:rPr>
          <w:rFonts w:asciiTheme="minorHAnsi" w:hAnsiTheme="minorHAnsi"/>
          <w:b/>
          <w:sz w:val="22"/>
          <w:szCs w:val="22"/>
          <w:u w:val="single"/>
        </w:rPr>
        <w:t>Responsibilities:</w:t>
      </w:r>
    </w:p>
    <w:p w:rsidR="00F824F8" w:rsidRPr="00E83291" w:rsidRDefault="00F824F8" w:rsidP="00F824F8">
      <w:pPr>
        <w:widowControl w:val="0"/>
        <w:numPr>
          <w:ilvl w:val="0"/>
          <w:numId w:val="34"/>
        </w:numPr>
        <w:tabs>
          <w:tab w:val="clear" w:pos="720"/>
          <w:tab w:val="num" w:pos="360"/>
        </w:tabs>
        <w:suppressAutoHyphens/>
        <w:spacing w:after="0" w:line="100" w:lineRule="atLeast"/>
        <w:ind w:left="360"/>
        <w:rPr>
          <w:rFonts w:asciiTheme="minorHAnsi" w:hAnsiTheme="minorHAnsi" w:cs="Times New Roman"/>
        </w:rPr>
      </w:pPr>
      <w:r w:rsidRPr="00E83291">
        <w:rPr>
          <w:rFonts w:asciiTheme="minorHAnsi" w:hAnsiTheme="minorHAnsi" w:cs="Times New Roman"/>
          <w:color w:val="000000"/>
        </w:rPr>
        <w:t>Analyze the requirement and understand what type of consultant the client is looking for their opening.</w:t>
      </w:r>
    </w:p>
    <w:p w:rsidR="00F824F8" w:rsidRPr="00E83291" w:rsidRDefault="00F824F8" w:rsidP="00F824F8">
      <w:pPr>
        <w:widowControl w:val="0"/>
        <w:numPr>
          <w:ilvl w:val="0"/>
          <w:numId w:val="34"/>
        </w:numPr>
        <w:tabs>
          <w:tab w:val="clear" w:pos="720"/>
          <w:tab w:val="num" w:pos="360"/>
        </w:tabs>
        <w:suppressAutoHyphens/>
        <w:spacing w:after="0" w:line="100" w:lineRule="atLeast"/>
        <w:ind w:left="360"/>
        <w:rPr>
          <w:rFonts w:asciiTheme="minorHAnsi" w:hAnsiTheme="minorHAnsi" w:cs="Times New Roman"/>
        </w:rPr>
      </w:pPr>
      <w:r w:rsidRPr="00E83291">
        <w:rPr>
          <w:rFonts w:asciiTheme="minorHAnsi" w:hAnsiTheme="minorHAnsi" w:cs="Times New Roman"/>
          <w:color w:val="000000"/>
        </w:rPr>
        <w:t xml:space="preserve">Searched for qualified candidates on </w:t>
      </w:r>
      <w:r w:rsidRPr="00E83291">
        <w:rPr>
          <w:rFonts w:asciiTheme="minorHAnsi" w:hAnsiTheme="minorHAnsi" w:cs="Times New Roman"/>
          <w:bCs/>
          <w:color w:val="000000"/>
        </w:rPr>
        <w:t>Monster, Dice and Corp-Corp</w:t>
      </w:r>
      <w:r w:rsidRPr="00E83291">
        <w:rPr>
          <w:rFonts w:asciiTheme="minorHAnsi" w:hAnsiTheme="minorHAnsi" w:cs="Times New Roman"/>
          <w:color w:val="000000"/>
        </w:rPr>
        <w:t xml:space="preserve"> and also on local database by applying appropriate search strings.</w:t>
      </w:r>
    </w:p>
    <w:p w:rsidR="00F824F8" w:rsidRPr="00E83291" w:rsidRDefault="00F824F8" w:rsidP="00F824F8">
      <w:pPr>
        <w:widowControl w:val="0"/>
        <w:numPr>
          <w:ilvl w:val="0"/>
          <w:numId w:val="34"/>
        </w:numPr>
        <w:tabs>
          <w:tab w:val="clear" w:pos="720"/>
          <w:tab w:val="num" w:pos="360"/>
        </w:tabs>
        <w:suppressAutoHyphens/>
        <w:spacing w:after="0" w:line="100" w:lineRule="atLeast"/>
        <w:ind w:left="360"/>
        <w:rPr>
          <w:rFonts w:asciiTheme="minorHAnsi" w:hAnsiTheme="minorHAnsi" w:cs="Times New Roman"/>
        </w:rPr>
      </w:pPr>
      <w:r w:rsidRPr="00E83291">
        <w:rPr>
          <w:rFonts w:asciiTheme="minorHAnsi" w:hAnsiTheme="minorHAnsi" w:cs="Times New Roman"/>
          <w:color w:val="000000"/>
        </w:rPr>
        <w:t>Sorting through hundreds of resumes to find just the right person</w:t>
      </w:r>
    </w:p>
    <w:p w:rsidR="00F824F8" w:rsidRPr="00E83291" w:rsidRDefault="00F824F8" w:rsidP="00F824F8">
      <w:pPr>
        <w:spacing w:after="0"/>
        <w:ind w:left="360"/>
        <w:rPr>
          <w:rFonts w:asciiTheme="minorHAnsi" w:hAnsiTheme="minorHAnsi" w:cs="Times New Roman"/>
        </w:rPr>
      </w:pPr>
      <w:r w:rsidRPr="00E83291">
        <w:rPr>
          <w:rFonts w:asciiTheme="minorHAnsi" w:hAnsiTheme="minorHAnsi" w:cs="Times New Roman"/>
          <w:color w:val="000000"/>
        </w:rPr>
        <w:t>When found suitable candidate I contact them via Phone/email and explain them about the job       opening</w:t>
      </w:r>
    </w:p>
    <w:p w:rsidR="00F824F8" w:rsidRPr="00E83291" w:rsidRDefault="00F824F8" w:rsidP="00F824F8">
      <w:pPr>
        <w:widowControl w:val="0"/>
        <w:numPr>
          <w:ilvl w:val="0"/>
          <w:numId w:val="34"/>
        </w:numPr>
        <w:tabs>
          <w:tab w:val="clear" w:pos="720"/>
          <w:tab w:val="num" w:pos="360"/>
        </w:tabs>
        <w:suppressAutoHyphens/>
        <w:spacing w:after="0" w:line="100" w:lineRule="atLeast"/>
        <w:ind w:left="360"/>
        <w:rPr>
          <w:rFonts w:asciiTheme="minorHAnsi" w:hAnsiTheme="minorHAnsi" w:cs="Times New Roman"/>
        </w:rPr>
      </w:pPr>
      <w:r w:rsidRPr="00E83291">
        <w:rPr>
          <w:rFonts w:asciiTheme="minorHAnsi" w:hAnsiTheme="minorHAnsi" w:cs="Times New Roman"/>
          <w:color w:val="000000"/>
        </w:rPr>
        <w:t>Provided weekly and monthly submittal reports using MS-Excel to management regarding the performance statistics.</w:t>
      </w:r>
    </w:p>
    <w:p w:rsidR="00F824F8" w:rsidRPr="00E83291" w:rsidRDefault="00F824F8" w:rsidP="00F824F8">
      <w:pPr>
        <w:widowControl w:val="0"/>
        <w:numPr>
          <w:ilvl w:val="0"/>
          <w:numId w:val="34"/>
        </w:numPr>
        <w:tabs>
          <w:tab w:val="clear" w:pos="720"/>
          <w:tab w:val="num" w:pos="360"/>
        </w:tabs>
        <w:suppressAutoHyphens/>
        <w:spacing w:after="0" w:line="100" w:lineRule="atLeast"/>
        <w:ind w:left="360"/>
        <w:rPr>
          <w:rFonts w:asciiTheme="minorHAnsi" w:hAnsiTheme="minorHAnsi" w:cs="Times New Roman"/>
        </w:rPr>
      </w:pPr>
      <w:r w:rsidRPr="00E83291">
        <w:rPr>
          <w:rFonts w:asciiTheme="minorHAnsi" w:hAnsiTheme="minorHAnsi" w:cs="Times New Roman"/>
          <w:color w:val="000000"/>
        </w:rPr>
        <w:t>Have working Experience on W2/1099 tax terms.</w:t>
      </w:r>
    </w:p>
    <w:p w:rsidR="00F824F8" w:rsidRPr="00E83291" w:rsidRDefault="00F824F8" w:rsidP="00F824F8">
      <w:pPr>
        <w:widowControl w:val="0"/>
        <w:numPr>
          <w:ilvl w:val="0"/>
          <w:numId w:val="34"/>
        </w:numPr>
        <w:tabs>
          <w:tab w:val="clear" w:pos="720"/>
          <w:tab w:val="num" w:pos="360"/>
        </w:tabs>
        <w:suppressAutoHyphens/>
        <w:spacing w:after="0" w:line="100" w:lineRule="atLeast"/>
        <w:ind w:left="360"/>
        <w:rPr>
          <w:rFonts w:asciiTheme="minorHAnsi" w:hAnsiTheme="minorHAnsi" w:cs="Times New Roman"/>
        </w:rPr>
      </w:pPr>
      <w:r w:rsidRPr="00E83291">
        <w:rPr>
          <w:rFonts w:asciiTheme="minorHAnsi" w:hAnsiTheme="minorHAnsi" w:cs="Times New Roman"/>
          <w:color w:val="000000"/>
        </w:rPr>
        <w:t>Good Experience working on Contract positions</w:t>
      </w:r>
    </w:p>
    <w:p w:rsidR="00F824F8" w:rsidRPr="00E83291" w:rsidRDefault="00F824F8" w:rsidP="00F824F8">
      <w:pPr>
        <w:widowControl w:val="0"/>
        <w:numPr>
          <w:ilvl w:val="0"/>
          <w:numId w:val="34"/>
        </w:numPr>
        <w:tabs>
          <w:tab w:val="clear" w:pos="720"/>
          <w:tab w:val="num" w:pos="360"/>
        </w:tabs>
        <w:suppressAutoHyphens/>
        <w:spacing w:after="0" w:line="100" w:lineRule="atLeast"/>
        <w:ind w:left="360"/>
        <w:rPr>
          <w:rFonts w:asciiTheme="minorHAnsi" w:hAnsiTheme="minorHAnsi" w:cs="Times New Roman"/>
        </w:rPr>
      </w:pPr>
      <w:r w:rsidRPr="00E83291">
        <w:rPr>
          <w:rFonts w:asciiTheme="minorHAnsi" w:hAnsiTheme="minorHAnsi" w:cs="Times New Roman"/>
          <w:color w:val="000000"/>
        </w:rPr>
        <w:t>Experience with, Implementation partners, preferred vendors requirements.</w:t>
      </w:r>
    </w:p>
    <w:p w:rsidR="00F824F8" w:rsidRPr="00E83291" w:rsidRDefault="00F824F8" w:rsidP="00F824F8">
      <w:pPr>
        <w:widowControl w:val="0"/>
        <w:numPr>
          <w:ilvl w:val="0"/>
          <w:numId w:val="34"/>
        </w:numPr>
        <w:tabs>
          <w:tab w:val="clear" w:pos="720"/>
          <w:tab w:val="num" w:pos="360"/>
        </w:tabs>
        <w:suppressAutoHyphens/>
        <w:spacing w:after="0" w:line="100" w:lineRule="atLeast"/>
        <w:ind w:left="360"/>
        <w:rPr>
          <w:rFonts w:asciiTheme="minorHAnsi" w:hAnsiTheme="minorHAnsi" w:cs="Times New Roman"/>
        </w:rPr>
      </w:pPr>
      <w:r w:rsidRPr="00E83291">
        <w:rPr>
          <w:rFonts w:asciiTheme="minorHAnsi" w:hAnsiTheme="minorHAnsi" w:cs="Times New Roman"/>
          <w:color w:val="000000"/>
        </w:rPr>
        <w:t>Hire the Candidates for full time positions</w:t>
      </w:r>
    </w:p>
    <w:p w:rsidR="00F824F8" w:rsidRPr="00E83291" w:rsidRDefault="00F824F8" w:rsidP="00F824F8">
      <w:pPr>
        <w:pStyle w:val="ListParagraph"/>
        <w:numPr>
          <w:ilvl w:val="0"/>
          <w:numId w:val="34"/>
        </w:numPr>
        <w:tabs>
          <w:tab w:val="clear" w:pos="720"/>
          <w:tab w:val="num" w:pos="360"/>
        </w:tabs>
        <w:suppressAutoHyphens/>
        <w:spacing w:after="0"/>
        <w:ind w:left="360"/>
        <w:jc w:val="both"/>
        <w:rPr>
          <w:rFonts w:asciiTheme="minorHAnsi" w:hAnsiTheme="minorHAnsi" w:cs="Times New Roman"/>
        </w:rPr>
      </w:pPr>
      <w:r w:rsidRPr="00E83291">
        <w:rPr>
          <w:rFonts w:asciiTheme="minorHAnsi" w:hAnsiTheme="minorHAnsi" w:cs="Times New Roman"/>
          <w:color w:val="000000"/>
        </w:rPr>
        <w:t>Analyze the requirement and understand what type of consultant the client is looking for their opening.</w:t>
      </w:r>
    </w:p>
    <w:p w:rsidR="00F824F8" w:rsidRPr="00E83291" w:rsidRDefault="00F824F8" w:rsidP="00F824F8">
      <w:pPr>
        <w:widowControl w:val="0"/>
        <w:numPr>
          <w:ilvl w:val="0"/>
          <w:numId w:val="34"/>
        </w:numPr>
        <w:tabs>
          <w:tab w:val="clear" w:pos="720"/>
          <w:tab w:val="num" w:pos="360"/>
        </w:tabs>
        <w:suppressAutoHyphens/>
        <w:spacing w:after="0" w:line="100" w:lineRule="atLeast"/>
        <w:ind w:left="360"/>
        <w:rPr>
          <w:rFonts w:asciiTheme="minorHAnsi" w:hAnsiTheme="minorHAnsi" w:cs="Times New Roman"/>
        </w:rPr>
      </w:pPr>
      <w:r w:rsidRPr="00E83291">
        <w:rPr>
          <w:rFonts w:asciiTheme="minorHAnsi" w:hAnsiTheme="minorHAnsi" w:cs="Times New Roman"/>
          <w:color w:val="000000"/>
        </w:rPr>
        <w:t xml:space="preserve">Searched for qualified candidates on </w:t>
      </w:r>
      <w:r w:rsidRPr="00E83291">
        <w:rPr>
          <w:rFonts w:asciiTheme="minorHAnsi" w:hAnsiTheme="minorHAnsi" w:cs="Times New Roman"/>
          <w:bCs/>
          <w:color w:val="000000"/>
        </w:rPr>
        <w:t>Monster, Dice and Corp-Corp</w:t>
      </w:r>
      <w:r w:rsidRPr="00E83291">
        <w:rPr>
          <w:rFonts w:asciiTheme="minorHAnsi" w:hAnsiTheme="minorHAnsi" w:cs="Times New Roman"/>
          <w:color w:val="000000"/>
        </w:rPr>
        <w:t xml:space="preserve"> and also on local database by applying appropriate search strings.</w:t>
      </w:r>
    </w:p>
    <w:p w:rsidR="00F824F8" w:rsidRPr="00E83291" w:rsidRDefault="00F824F8" w:rsidP="00F824F8">
      <w:pPr>
        <w:widowControl w:val="0"/>
        <w:numPr>
          <w:ilvl w:val="0"/>
          <w:numId w:val="34"/>
        </w:numPr>
        <w:tabs>
          <w:tab w:val="clear" w:pos="720"/>
          <w:tab w:val="num" w:pos="360"/>
        </w:tabs>
        <w:suppressAutoHyphens/>
        <w:spacing w:after="0" w:line="100" w:lineRule="atLeast"/>
        <w:ind w:left="360"/>
        <w:rPr>
          <w:rFonts w:asciiTheme="minorHAnsi" w:hAnsiTheme="minorHAnsi" w:cs="Times New Roman"/>
        </w:rPr>
      </w:pPr>
      <w:r w:rsidRPr="00E83291">
        <w:rPr>
          <w:rFonts w:asciiTheme="minorHAnsi" w:hAnsiTheme="minorHAnsi" w:cs="Times New Roman"/>
          <w:color w:val="000000"/>
        </w:rPr>
        <w:t>Sorting through hundreds of resumes to find just the right person</w:t>
      </w:r>
    </w:p>
    <w:p w:rsidR="00F824F8" w:rsidRPr="00E83291" w:rsidRDefault="00F824F8" w:rsidP="00F824F8">
      <w:pPr>
        <w:widowControl w:val="0"/>
        <w:numPr>
          <w:ilvl w:val="0"/>
          <w:numId w:val="34"/>
        </w:numPr>
        <w:tabs>
          <w:tab w:val="clear" w:pos="720"/>
          <w:tab w:val="num" w:pos="360"/>
        </w:tabs>
        <w:suppressAutoHyphens/>
        <w:spacing w:after="0" w:line="100" w:lineRule="atLeast"/>
        <w:ind w:left="360"/>
        <w:rPr>
          <w:rFonts w:asciiTheme="minorHAnsi" w:hAnsiTheme="minorHAnsi" w:cs="Times New Roman"/>
        </w:rPr>
      </w:pPr>
      <w:r w:rsidRPr="00E83291">
        <w:rPr>
          <w:rFonts w:asciiTheme="minorHAnsi" w:hAnsiTheme="minorHAnsi" w:cs="Times New Roman"/>
          <w:color w:val="000000"/>
        </w:rPr>
        <w:t>When found suitable candidate I contact them via Phone/email and explain them about the job opening.</w:t>
      </w:r>
    </w:p>
    <w:p w:rsidR="00F824F8" w:rsidRPr="00E83291" w:rsidRDefault="00F824F8" w:rsidP="00F824F8">
      <w:pPr>
        <w:widowControl w:val="0"/>
        <w:numPr>
          <w:ilvl w:val="0"/>
          <w:numId w:val="34"/>
        </w:numPr>
        <w:tabs>
          <w:tab w:val="clear" w:pos="720"/>
          <w:tab w:val="num" w:pos="360"/>
        </w:tabs>
        <w:suppressAutoHyphens/>
        <w:spacing w:after="0" w:line="100" w:lineRule="atLeast"/>
        <w:ind w:left="360"/>
        <w:rPr>
          <w:rFonts w:asciiTheme="minorHAnsi" w:hAnsiTheme="minorHAnsi" w:cs="Times New Roman"/>
        </w:rPr>
      </w:pPr>
      <w:r w:rsidRPr="00E83291">
        <w:rPr>
          <w:rFonts w:asciiTheme="minorHAnsi" w:hAnsiTheme="minorHAnsi" w:cs="Times New Roman"/>
          <w:color w:val="000000"/>
        </w:rPr>
        <w:t>Cold calling and networking to develop a qualified pool of candidates.</w:t>
      </w:r>
    </w:p>
    <w:p w:rsidR="00F824F8" w:rsidRPr="00E83291" w:rsidRDefault="00F824F8" w:rsidP="00F824F8">
      <w:pPr>
        <w:widowControl w:val="0"/>
        <w:numPr>
          <w:ilvl w:val="0"/>
          <w:numId w:val="34"/>
        </w:numPr>
        <w:tabs>
          <w:tab w:val="clear" w:pos="720"/>
          <w:tab w:val="num" w:pos="360"/>
        </w:tabs>
        <w:suppressAutoHyphens/>
        <w:spacing w:after="0" w:line="100" w:lineRule="atLeast"/>
        <w:ind w:left="360"/>
        <w:rPr>
          <w:rFonts w:asciiTheme="minorHAnsi" w:hAnsiTheme="minorHAnsi" w:cs="Times New Roman"/>
        </w:rPr>
      </w:pPr>
      <w:r w:rsidRPr="00E83291">
        <w:rPr>
          <w:rFonts w:asciiTheme="minorHAnsi" w:hAnsiTheme="minorHAnsi" w:cs="Times New Roman"/>
          <w:color w:val="000000"/>
        </w:rPr>
        <w:t>Timely communication with candidates regarding their availability for contract, rate/salary negotiation, relocation, etc</w:t>
      </w:r>
    </w:p>
    <w:p w:rsidR="00F824F8" w:rsidRPr="00E83291" w:rsidRDefault="00F824F8" w:rsidP="00F824F8">
      <w:pPr>
        <w:widowControl w:val="0"/>
        <w:numPr>
          <w:ilvl w:val="0"/>
          <w:numId w:val="34"/>
        </w:numPr>
        <w:tabs>
          <w:tab w:val="clear" w:pos="720"/>
          <w:tab w:val="num" w:pos="360"/>
        </w:tabs>
        <w:suppressAutoHyphens/>
        <w:spacing w:after="0" w:line="100" w:lineRule="atLeast"/>
        <w:ind w:left="360"/>
        <w:rPr>
          <w:rFonts w:asciiTheme="minorHAnsi" w:hAnsiTheme="minorHAnsi" w:cs="Times New Roman"/>
        </w:rPr>
      </w:pPr>
      <w:r w:rsidRPr="00E83291">
        <w:rPr>
          <w:rFonts w:asciiTheme="minorHAnsi" w:hAnsiTheme="minorHAnsi" w:cs="Times New Roman"/>
          <w:color w:val="000000"/>
        </w:rPr>
        <w:t>Interview, assess and evaluate applicants to determine their qualifications and appropriate match with client needs.</w:t>
      </w:r>
    </w:p>
    <w:p w:rsidR="00F824F8" w:rsidRPr="00E83291" w:rsidRDefault="00F824F8" w:rsidP="00F824F8">
      <w:pPr>
        <w:widowControl w:val="0"/>
        <w:numPr>
          <w:ilvl w:val="0"/>
          <w:numId w:val="34"/>
        </w:numPr>
        <w:tabs>
          <w:tab w:val="clear" w:pos="720"/>
          <w:tab w:val="num" w:pos="360"/>
        </w:tabs>
        <w:suppressAutoHyphens/>
        <w:spacing w:after="0" w:line="100" w:lineRule="atLeast"/>
        <w:ind w:left="360"/>
        <w:rPr>
          <w:rFonts w:asciiTheme="minorHAnsi" w:hAnsiTheme="minorHAnsi" w:cs="Times New Roman"/>
        </w:rPr>
      </w:pPr>
      <w:r w:rsidRPr="00E83291">
        <w:rPr>
          <w:rFonts w:asciiTheme="minorHAnsi" w:hAnsiTheme="minorHAnsi" w:cs="Times New Roman"/>
          <w:color w:val="000000"/>
        </w:rPr>
        <w:t>Pre-screen prospective candidates negotiate and finalize the rates with employers and individual consultants</w:t>
      </w:r>
    </w:p>
    <w:p w:rsidR="00F824F8" w:rsidRPr="00E83291" w:rsidRDefault="00F824F8" w:rsidP="00F824F8">
      <w:pPr>
        <w:pStyle w:val="ListParagraph"/>
        <w:numPr>
          <w:ilvl w:val="0"/>
          <w:numId w:val="34"/>
        </w:numPr>
        <w:tabs>
          <w:tab w:val="clear" w:pos="720"/>
          <w:tab w:val="num" w:pos="360"/>
        </w:tabs>
        <w:suppressAutoHyphens/>
        <w:spacing w:after="0" w:line="100" w:lineRule="atLeast"/>
        <w:ind w:left="360"/>
        <w:rPr>
          <w:rFonts w:asciiTheme="minorHAnsi" w:hAnsiTheme="minorHAnsi" w:cs="Times New Roman"/>
        </w:rPr>
      </w:pPr>
      <w:r w:rsidRPr="00E83291">
        <w:rPr>
          <w:rFonts w:asciiTheme="minorHAnsi" w:hAnsiTheme="minorHAnsi" w:cs="Times New Roman"/>
          <w:bCs/>
          <w:color w:val="000000"/>
        </w:rPr>
        <w:t>Good knowledge of Tax Terms on a Corp to Corp, 1099, W2.</w:t>
      </w:r>
    </w:p>
    <w:p w:rsidR="00F824F8" w:rsidRPr="00E83291" w:rsidRDefault="00F824F8" w:rsidP="00F824F8">
      <w:pPr>
        <w:widowControl w:val="0"/>
        <w:numPr>
          <w:ilvl w:val="0"/>
          <w:numId w:val="34"/>
        </w:numPr>
        <w:tabs>
          <w:tab w:val="clear" w:pos="720"/>
          <w:tab w:val="num" w:pos="360"/>
        </w:tabs>
        <w:suppressAutoHyphens/>
        <w:spacing w:after="0" w:line="100" w:lineRule="atLeast"/>
        <w:ind w:left="360"/>
        <w:rPr>
          <w:rFonts w:asciiTheme="minorHAnsi" w:hAnsiTheme="minorHAnsi" w:cs="Times New Roman"/>
        </w:rPr>
      </w:pPr>
      <w:r w:rsidRPr="00E83291">
        <w:rPr>
          <w:rFonts w:asciiTheme="minorHAnsi" w:hAnsiTheme="minorHAnsi" w:cs="Times New Roman"/>
          <w:color w:val="000000"/>
        </w:rPr>
        <w:t>Once finding consultant suitable for the position, take answers to a set of standard questions and also years of experience he has with the breakdown skills, submit him to my manager.</w:t>
      </w:r>
    </w:p>
    <w:p w:rsidR="00F824F8" w:rsidRPr="00E83291" w:rsidRDefault="00F824F8" w:rsidP="00F824F8">
      <w:pPr>
        <w:widowControl w:val="0"/>
        <w:numPr>
          <w:ilvl w:val="0"/>
          <w:numId w:val="34"/>
        </w:numPr>
        <w:tabs>
          <w:tab w:val="clear" w:pos="720"/>
          <w:tab w:val="num" w:pos="360"/>
        </w:tabs>
        <w:suppressAutoHyphens/>
        <w:spacing w:after="0" w:line="100" w:lineRule="atLeast"/>
        <w:ind w:left="360"/>
        <w:rPr>
          <w:rFonts w:asciiTheme="minorHAnsi" w:hAnsiTheme="minorHAnsi" w:cs="Times New Roman"/>
        </w:rPr>
      </w:pPr>
      <w:r w:rsidRPr="00E83291">
        <w:rPr>
          <w:rFonts w:asciiTheme="minorHAnsi" w:hAnsiTheme="minorHAnsi" w:cs="Times New Roman"/>
          <w:color w:val="000000"/>
        </w:rPr>
        <w:t>Maintain positive working relationship with employees/consultants and all levels of management to successfully recruit through employee referrals.</w:t>
      </w:r>
    </w:p>
    <w:p w:rsidR="00F824F8" w:rsidRPr="00E83291" w:rsidRDefault="00F824F8" w:rsidP="00F824F8">
      <w:pPr>
        <w:widowControl w:val="0"/>
        <w:numPr>
          <w:ilvl w:val="0"/>
          <w:numId w:val="34"/>
        </w:numPr>
        <w:tabs>
          <w:tab w:val="clear" w:pos="720"/>
          <w:tab w:val="num" w:pos="360"/>
        </w:tabs>
        <w:suppressAutoHyphens/>
        <w:spacing w:after="0" w:line="100" w:lineRule="atLeast"/>
        <w:ind w:left="360"/>
        <w:rPr>
          <w:rFonts w:asciiTheme="minorHAnsi" w:hAnsiTheme="minorHAnsi" w:cs="Times New Roman"/>
        </w:rPr>
      </w:pPr>
      <w:r w:rsidRPr="00E83291">
        <w:rPr>
          <w:rFonts w:asciiTheme="minorHAnsi" w:hAnsiTheme="minorHAnsi" w:cs="Times New Roman"/>
          <w:color w:val="000000"/>
        </w:rPr>
        <w:t>Also keep the track record of resumes, so that if other clients need a candidate of same requirement, then check his availability and submit.</w:t>
      </w:r>
    </w:p>
    <w:p w:rsidR="00F824F8" w:rsidRPr="00E83291" w:rsidRDefault="00F824F8" w:rsidP="00F824F8">
      <w:pPr>
        <w:widowControl w:val="0"/>
        <w:numPr>
          <w:ilvl w:val="0"/>
          <w:numId w:val="34"/>
        </w:numPr>
        <w:tabs>
          <w:tab w:val="clear" w:pos="720"/>
          <w:tab w:val="num" w:pos="360"/>
        </w:tabs>
        <w:suppressAutoHyphens/>
        <w:spacing w:after="0" w:line="100" w:lineRule="atLeast"/>
        <w:ind w:left="360"/>
        <w:rPr>
          <w:rFonts w:asciiTheme="minorHAnsi" w:hAnsiTheme="minorHAnsi" w:cs="Times New Roman"/>
        </w:rPr>
      </w:pPr>
      <w:r w:rsidRPr="00E83291">
        <w:rPr>
          <w:rFonts w:asciiTheme="minorHAnsi" w:hAnsiTheme="minorHAnsi" w:cs="Times New Roman"/>
          <w:color w:val="000000"/>
        </w:rPr>
        <w:t>Provided weekly and monthly submittal reports using MS-Excel to management regarding the performance statistics.</w:t>
      </w:r>
    </w:p>
    <w:p w:rsidR="00F824F8" w:rsidRPr="00E83291" w:rsidRDefault="00F824F8" w:rsidP="00F824F8">
      <w:pPr>
        <w:widowControl w:val="0"/>
        <w:numPr>
          <w:ilvl w:val="0"/>
          <w:numId w:val="34"/>
        </w:numPr>
        <w:tabs>
          <w:tab w:val="clear" w:pos="720"/>
          <w:tab w:val="num" w:pos="360"/>
        </w:tabs>
        <w:suppressAutoHyphens/>
        <w:spacing w:after="0" w:line="100" w:lineRule="atLeast"/>
        <w:ind w:left="360"/>
        <w:rPr>
          <w:rFonts w:asciiTheme="minorHAnsi" w:hAnsiTheme="minorHAnsi" w:cs="Times New Roman"/>
        </w:rPr>
      </w:pPr>
      <w:r w:rsidRPr="00E83291">
        <w:rPr>
          <w:rFonts w:asciiTheme="minorHAnsi" w:hAnsiTheme="minorHAnsi" w:cs="Times New Roman"/>
          <w:color w:val="000000"/>
        </w:rPr>
        <w:t>Good working knowledge on W2/1099 tax terms.</w:t>
      </w:r>
    </w:p>
    <w:p w:rsidR="00F824F8" w:rsidRPr="00E83291" w:rsidRDefault="00F824F8" w:rsidP="00F824F8">
      <w:pPr>
        <w:widowControl w:val="0"/>
        <w:numPr>
          <w:ilvl w:val="0"/>
          <w:numId w:val="34"/>
        </w:numPr>
        <w:tabs>
          <w:tab w:val="clear" w:pos="720"/>
          <w:tab w:val="num" w:pos="360"/>
        </w:tabs>
        <w:suppressAutoHyphens/>
        <w:spacing w:after="0" w:line="100" w:lineRule="atLeast"/>
        <w:ind w:left="360"/>
        <w:rPr>
          <w:rFonts w:asciiTheme="minorHAnsi" w:hAnsiTheme="minorHAnsi" w:cs="Times New Roman"/>
        </w:rPr>
      </w:pPr>
      <w:r w:rsidRPr="00E83291">
        <w:rPr>
          <w:rFonts w:asciiTheme="minorHAnsi" w:hAnsiTheme="minorHAnsi" w:cs="Times New Roman"/>
          <w:color w:val="000000"/>
        </w:rPr>
        <w:t xml:space="preserve">Good Experience working on </w:t>
      </w:r>
      <w:r w:rsidRPr="00E83291">
        <w:rPr>
          <w:rFonts w:asciiTheme="minorHAnsi" w:hAnsiTheme="minorHAnsi" w:cs="Times New Roman"/>
          <w:b/>
          <w:color w:val="000000"/>
        </w:rPr>
        <w:t>Contract</w:t>
      </w:r>
      <w:r w:rsidRPr="00E83291">
        <w:rPr>
          <w:rFonts w:asciiTheme="minorHAnsi" w:hAnsiTheme="minorHAnsi" w:cs="Times New Roman"/>
          <w:color w:val="000000"/>
        </w:rPr>
        <w:t xml:space="preserve"> positions</w:t>
      </w:r>
    </w:p>
    <w:p w:rsidR="00031DCC" w:rsidRPr="00E83291" w:rsidRDefault="00F824F8" w:rsidP="00031DCC">
      <w:pPr>
        <w:widowControl w:val="0"/>
        <w:numPr>
          <w:ilvl w:val="0"/>
          <w:numId w:val="34"/>
        </w:numPr>
        <w:tabs>
          <w:tab w:val="clear" w:pos="720"/>
          <w:tab w:val="num" w:pos="360"/>
        </w:tabs>
        <w:suppressAutoHyphens/>
        <w:spacing w:after="0" w:line="100" w:lineRule="atLeast"/>
        <w:ind w:left="360"/>
        <w:rPr>
          <w:rFonts w:asciiTheme="minorHAnsi" w:hAnsiTheme="minorHAnsi" w:cs="Times New Roman"/>
        </w:rPr>
      </w:pPr>
      <w:r w:rsidRPr="00E83291">
        <w:rPr>
          <w:rFonts w:asciiTheme="minorHAnsi" w:hAnsiTheme="minorHAnsi" w:cs="Times New Roman"/>
          <w:color w:val="000000"/>
        </w:rPr>
        <w:t>Experience with, Implementation partners, preferred vendors requirements.</w:t>
      </w:r>
    </w:p>
    <w:p w:rsidR="00031DCC" w:rsidRPr="00E83291" w:rsidRDefault="00031DCC" w:rsidP="00806D89">
      <w:pPr>
        <w:widowControl w:val="0"/>
        <w:suppressAutoHyphens/>
        <w:spacing w:after="0" w:line="100" w:lineRule="atLeast"/>
        <w:rPr>
          <w:rFonts w:asciiTheme="minorHAnsi" w:hAnsiTheme="minorHAnsi" w:cs="Times New Roman"/>
        </w:rPr>
      </w:pPr>
    </w:p>
    <w:p w:rsidR="00E85C5A" w:rsidRPr="00E83291" w:rsidRDefault="00806D89" w:rsidP="001318F4">
      <w:pPr>
        <w:pStyle w:val="BodyTextIndent3"/>
        <w:spacing w:after="0"/>
        <w:ind w:left="0"/>
        <w:jc w:val="both"/>
        <w:rPr>
          <w:rFonts w:asciiTheme="minorHAnsi" w:hAnsiTheme="minorHAnsi"/>
          <w:b/>
          <w:bCs/>
          <w:sz w:val="22"/>
          <w:szCs w:val="22"/>
        </w:rPr>
      </w:pPr>
      <w:r>
        <w:rPr>
          <w:rFonts w:asciiTheme="minorHAnsi" w:hAnsiTheme="minorHAnsi"/>
          <w:b/>
          <w:bCs/>
          <w:sz w:val="22"/>
          <w:szCs w:val="22"/>
        </w:rPr>
        <w:t>Miracle software systems I</w:t>
      </w:r>
      <w:r w:rsidR="00E85C5A" w:rsidRPr="00E83291">
        <w:rPr>
          <w:rFonts w:asciiTheme="minorHAnsi" w:hAnsiTheme="minorHAnsi"/>
          <w:b/>
          <w:bCs/>
          <w:sz w:val="22"/>
          <w:szCs w:val="22"/>
        </w:rPr>
        <w:t xml:space="preserve">nc.,   </w:t>
      </w:r>
      <w:r w:rsidR="00E85C5A" w:rsidRPr="00E83291">
        <w:rPr>
          <w:rFonts w:asciiTheme="minorHAnsi" w:hAnsiTheme="minorHAnsi"/>
          <w:b/>
          <w:bCs/>
          <w:sz w:val="22"/>
          <w:szCs w:val="22"/>
        </w:rPr>
        <w:tab/>
      </w:r>
      <w:r w:rsidR="00E85C5A" w:rsidRPr="00E83291">
        <w:rPr>
          <w:rFonts w:asciiTheme="minorHAnsi" w:hAnsiTheme="minorHAnsi"/>
          <w:b/>
          <w:bCs/>
          <w:sz w:val="22"/>
          <w:szCs w:val="22"/>
        </w:rPr>
        <w:tab/>
      </w:r>
      <w:r w:rsidR="00E85C5A" w:rsidRPr="00E83291">
        <w:rPr>
          <w:rFonts w:asciiTheme="minorHAnsi" w:hAnsiTheme="minorHAnsi"/>
          <w:b/>
          <w:bCs/>
          <w:sz w:val="22"/>
          <w:szCs w:val="22"/>
        </w:rPr>
        <w:tab/>
      </w:r>
      <w:r w:rsidR="00E85C5A" w:rsidRPr="00E83291">
        <w:rPr>
          <w:rFonts w:asciiTheme="minorHAnsi" w:hAnsiTheme="minorHAnsi"/>
          <w:b/>
          <w:bCs/>
          <w:sz w:val="22"/>
          <w:szCs w:val="22"/>
        </w:rPr>
        <w:tab/>
      </w:r>
      <w:r w:rsidR="00E85C5A" w:rsidRPr="00E83291">
        <w:rPr>
          <w:rFonts w:asciiTheme="minorHAnsi" w:hAnsiTheme="minorHAnsi"/>
          <w:b/>
          <w:bCs/>
          <w:sz w:val="22"/>
          <w:szCs w:val="22"/>
        </w:rPr>
        <w:tab/>
      </w:r>
      <w:r w:rsidR="00E85C5A" w:rsidRPr="00E83291">
        <w:rPr>
          <w:rFonts w:asciiTheme="minorHAnsi" w:hAnsiTheme="minorHAnsi"/>
          <w:b/>
          <w:bCs/>
          <w:sz w:val="22"/>
          <w:szCs w:val="22"/>
        </w:rPr>
        <w:tab/>
      </w:r>
      <w:r>
        <w:rPr>
          <w:rFonts w:asciiTheme="minorHAnsi" w:hAnsiTheme="minorHAnsi"/>
          <w:b/>
          <w:bCs/>
          <w:sz w:val="22"/>
          <w:szCs w:val="22"/>
        </w:rPr>
        <w:t xml:space="preserve">    </w:t>
      </w:r>
      <w:r w:rsidR="00E85C5A" w:rsidRPr="00E83291">
        <w:rPr>
          <w:rFonts w:asciiTheme="minorHAnsi" w:hAnsiTheme="minorHAnsi"/>
          <w:b/>
          <w:bCs/>
          <w:sz w:val="22"/>
          <w:szCs w:val="22"/>
        </w:rPr>
        <w:t xml:space="preserve"> </w:t>
      </w:r>
      <w:r>
        <w:rPr>
          <w:rFonts w:asciiTheme="minorHAnsi" w:hAnsiTheme="minorHAnsi"/>
          <w:b/>
          <w:bCs/>
          <w:sz w:val="22"/>
          <w:szCs w:val="22"/>
        </w:rPr>
        <w:t>01/2015 – 11/2016</w:t>
      </w:r>
    </w:p>
    <w:p w:rsidR="00E85C5A" w:rsidRPr="00E83291" w:rsidRDefault="003F4E11" w:rsidP="001318F4">
      <w:pPr>
        <w:pStyle w:val="BodyTextIndent3"/>
        <w:spacing w:after="0"/>
        <w:ind w:left="0"/>
        <w:jc w:val="both"/>
        <w:rPr>
          <w:rFonts w:asciiTheme="minorHAnsi" w:hAnsiTheme="minorHAnsi"/>
          <w:b/>
          <w:bCs/>
          <w:sz w:val="22"/>
          <w:szCs w:val="22"/>
        </w:rPr>
      </w:pPr>
      <w:r>
        <w:rPr>
          <w:rFonts w:asciiTheme="minorHAnsi" w:hAnsiTheme="minorHAnsi"/>
          <w:b/>
          <w:bCs/>
          <w:sz w:val="22"/>
          <w:szCs w:val="22"/>
        </w:rPr>
        <w:t>Sr. Recruiter</w:t>
      </w:r>
      <w:r w:rsidR="00444BF7" w:rsidRPr="00E83291">
        <w:rPr>
          <w:rFonts w:asciiTheme="minorHAnsi" w:hAnsiTheme="minorHAnsi"/>
          <w:b/>
          <w:bCs/>
          <w:sz w:val="22"/>
          <w:szCs w:val="22"/>
        </w:rPr>
        <w:t>/Lead</w:t>
      </w:r>
    </w:p>
    <w:p w:rsidR="009F4710" w:rsidRDefault="009F4710" w:rsidP="001318F4">
      <w:pPr>
        <w:pStyle w:val="BodyTextIndent3"/>
        <w:spacing w:after="0"/>
        <w:ind w:left="0"/>
        <w:jc w:val="both"/>
        <w:rPr>
          <w:rFonts w:asciiTheme="minorHAnsi" w:hAnsiTheme="minorHAnsi"/>
          <w:sz w:val="22"/>
          <w:szCs w:val="22"/>
        </w:rPr>
      </w:pPr>
      <w:r w:rsidRPr="00E83291">
        <w:rPr>
          <w:rStyle w:val="Strong"/>
          <w:rFonts w:asciiTheme="minorHAnsi" w:hAnsiTheme="minorHAnsi"/>
          <w:sz w:val="22"/>
          <w:szCs w:val="22"/>
        </w:rPr>
        <w:t>Miracle Software Systems, Inc</w:t>
      </w:r>
      <w:r w:rsidRPr="00E83291">
        <w:rPr>
          <w:rFonts w:asciiTheme="minorHAnsi" w:hAnsiTheme="minorHAnsi"/>
          <w:sz w:val="22"/>
          <w:szCs w:val="22"/>
        </w:rPr>
        <w:t xml:space="preserve"> , founded in 1994, is a Global Systems Integrator specializing in ERP/ BPM (EAI/SOA) / B2B / Digital Experience Technologies and is a Minority Certified Private Business headquartered in Novi, MI – USA. Over the past twenty years, Miracle has helped numerous large and mid-sized businesses transition their IT to a Service Oriented Architecture, with IT Transformation Initiatives, deploying SAP / Oracle ERP Systems. Miracle has a global presence on four continents with multiple Global Development Centers spanning across the USA, Canada and India.</w:t>
      </w:r>
    </w:p>
    <w:p w:rsidR="00B629DF" w:rsidRPr="00E83291" w:rsidRDefault="00B629DF" w:rsidP="001318F4">
      <w:pPr>
        <w:pStyle w:val="BodyTextIndent3"/>
        <w:spacing w:after="0"/>
        <w:ind w:left="0"/>
        <w:jc w:val="both"/>
        <w:rPr>
          <w:rFonts w:asciiTheme="minorHAnsi" w:hAnsiTheme="minorHAnsi"/>
          <w:sz w:val="22"/>
          <w:szCs w:val="22"/>
        </w:rPr>
      </w:pPr>
    </w:p>
    <w:p w:rsidR="009F4710" w:rsidRPr="00E83291" w:rsidRDefault="009F4710" w:rsidP="009F4710">
      <w:pPr>
        <w:pStyle w:val="BodyTextIndent3"/>
        <w:spacing w:after="0"/>
        <w:ind w:left="0"/>
        <w:jc w:val="both"/>
        <w:rPr>
          <w:rFonts w:asciiTheme="minorHAnsi" w:hAnsiTheme="minorHAnsi"/>
          <w:b/>
          <w:sz w:val="22"/>
          <w:szCs w:val="22"/>
          <w:u w:val="single"/>
        </w:rPr>
      </w:pPr>
      <w:r w:rsidRPr="00E83291">
        <w:rPr>
          <w:rFonts w:asciiTheme="minorHAnsi" w:hAnsiTheme="minorHAnsi"/>
          <w:b/>
          <w:sz w:val="22"/>
          <w:szCs w:val="22"/>
          <w:u w:val="single"/>
        </w:rPr>
        <w:t>Responsibilities:</w:t>
      </w:r>
    </w:p>
    <w:p w:rsidR="009F4710" w:rsidRPr="00E83291" w:rsidRDefault="009F4710" w:rsidP="009F4710">
      <w:pPr>
        <w:pStyle w:val="ListParagraph"/>
        <w:numPr>
          <w:ilvl w:val="0"/>
          <w:numId w:val="32"/>
        </w:numPr>
        <w:suppressAutoHyphens/>
        <w:overflowPunct w:val="0"/>
        <w:autoSpaceDE w:val="0"/>
        <w:autoSpaceDN w:val="0"/>
        <w:adjustRightInd w:val="0"/>
        <w:spacing w:after="0" w:line="240" w:lineRule="auto"/>
        <w:ind w:left="180" w:hanging="180"/>
        <w:textAlignment w:val="baseline"/>
        <w:rPr>
          <w:rFonts w:asciiTheme="minorHAnsi" w:hAnsiTheme="minorHAnsi" w:cs="Times New Roman"/>
          <w:color w:val="000000" w:themeColor="text1"/>
          <w:lang w:val="en-GB"/>
        </w:rPr>
      </w:pPr>
      <w:r w:rsidRPr="00E83291">
        <w:rPr>
          <w:rFonts w:asciiTheme="minorHAnsi" w:hAnsiTheme="minorHAnsi" w:cs="Times New Roman"/>
          <w:color w:val="000000" w:themeColor="text1"/>
          <w:lang w:val="en-GB"/>
        </w:rPr>
        <w:t xml:space="preserve">Extensively worked on W2 basis (full time and hourly) mainly with citizens and green card holders. </w:t>
      </w:r>
    </w:p>
    <w:p w:rsidR="009F4710" w:rsidRPr="00E83291" w:rsidRDefault="009F4710" w:rsidP="009F4710">
      <w:pPr>
        <w:pStyle w:val="ListParagraph"/>
        <w:numPr>
          <w:ilvl w:val="0"/>
          <w:numId w:val="32"/>
        </w:numPr>
        <w:suppressAutoHyphens/>
        <w:overflowPunct w:val="0"/>
        <w:autoSpaceDE w:val="0"/>
        <w:autoSpaceDN w:val="0"/>
        <w:adjustRightInd w:val="0"/>
        <w:spacing w:after="0" w:line="240" w:lineRule="auto"/>
        <w:ind w:left="180" w:hanging="180"/>
        <w:textAlignment w:val="baseline"/>
        <w:rPr>
          <w:rFonts w:asciiTheme="minorHAnsi" w:hAnsiTheme="minorHAnsi" w:cs="Times New Roman"/>
          <w:color w:val="000000" w:themeColor="text1"/>
          <w:lang w:val="en-GB"/>
        </w:rPr>
      </w:pPr>
      <w:r w:rsidRPr="00E83291">
        <w:rPr>
          <w:rFonts w:asciiTheme="minorHAnsi" w:hAnsiTheme="minorHAnsi" w:cs="Times New Roman"/>
          <w:color w:val="000000" w:themeColor="text1"/>
          <w:lang w:val="en-GB"/>
        </w:rPr>
        <w:t>I have extensively utilized the Internet (Dice.com, Monster.com, Career builder, Corp-Corp and all social websites), personal database and referrals for a candidate searching.</w:t>
      </w:r>
    </w:p>
    <w:p w:rsidR="009F4710" w:rsidRPr="00E83291" w:rsidRDefault="009F4710" w:rsidP="009F4710">
      <w:pPr>
        <w:pStyle w:val="ListParagraph"/>
        <w:numPr>
          <w:ilvl w:val="0"/>
          <w:numId w:val="32"/>
        </w:numPr>
        <w:suppressAutoHyphens/>
        <w:overflowPunct w:val="0"/>
        <w:autoSpaceDE w:val="0"/>
        <w:autoSpaceDN w:val="0"/>
        <w:adjustRightInd w:val="0"/>
        <w:spacing w:after="0" w:line="240" w:lineRule="auto"/>
        <w:ind w:left="180" w:hanging="180"/>
        <w:textAlignment w:val="baseline"/>
        <w:rPr>
          <w:rFonts w:asciiTheme="minorHAnsi" w:hAnsiTheme="minorHAnsi" w:cs="Times New Roman"/>
          <w:color w:val="000000" w:themeColor="text1"/>
          <w:lang w:val="en-GB"/>
        </w:rPr>
      </w:pPr>
      <w:r w:rsidRPr="00E83291">
        <w:rPr>
          <w:rFonts w:asciiTheme="minorHAnsi" w:hAnsiTheme="minorHAnsi" w:cs="Times New Roman"/>
          <w:color w:val="000000" w:themeColor="text1"/>
          <w:lang w:val="en-GB"/>
        </w:rPr>
        <w:t>Possess excellent technical skills and great understanding of client's requirement</w:t>
      </w:r>
    </w:p>
    <w:p w:rsidR="009F4710" w:rsidRPr="00E83291" w:rsidRDefault="009F4710" w:rsidP="009F4710">
      <w:pPr>
        <w:pStyle w:val="ListParagraph"/>
        <w:numPr>
          <w:ilvl w:val="0"/>
          <w:numId w:val="32"/>
        </w:numPr>
        <w:suppressAutoHyphens/>
        <w:overflowPunct w:val="0"/>
        <w:autoSpaceDE w:val="0"/>
        <w:autoSpaceDN w:val="0"/>
        <w:adjustRightInd w:val="0"/>
        <w:spacing w:after="0" w:line="240" w:lineRule="auto"/>
        <w:ind w:left="180" w:hanging="180"/>
        <w:textAlignment w:val="baseline"/>
        <w:rPr>
          <w:rFonts w:asciiTheme="minorHAnsi" w:hAnsiTheme="minorHAnsi" w:cs="Times New Roman"/>
          <w:color w:val="000000" w:themeColor="text1"/>
          <w:lang w:val="en-GB"/>
        </w:rPr>
      </w:pPr>
      <w:r w:rsidRPr="00E83291">
        <w:rPr>
          <w:rFonts w:asciiTheme="minorHAnsi" w:hAnsiTheme="minorHAnsi" w:cs="Times New Roman"/>
          <w:color w:val="000000" w:themeColor="text1"/>
          <w:lang w:val="en-GB"/>
        </w:rPr>
        <w:t>Expert in sourcing and screening qualified candidates, interviewing, identifying talent and managing the hiring process</w:t>
      </w:r>
    </w:p>
    <w:p w:rsidR="009F4710" w:rsidRPr="00E83291" w:rsidRDefault="009F4710" w:rsidP="009F4710">
      <w:pPr>
        <w:pStyle w:val="ListParagraph"/>
        <w:numPr>
          <w:ilvl w:val="0"/>
          <w:numId w:val="32"/>
        </w:numPr>
        <w:suppressAutoHyphens/>
        <w:overflowPunct w:val="0"/>
        <w:autoSpaceDE w:val="0"/>
        <w:autoSpaceDN w:val="0"/>
        <w:adjustRightInd w:val="0"/>
        <w:spacing w:after="0" w:line="240" w:lineRule="auto"/>
        <w:ind w:left="180" w:hanging="180"/>
        <w:textAlignment w:val="baseline"/>
        <w:rPr>
          <w:rFonts w:asciiTheme="minorHAnsi" w:hAnsiTheme="minorHAnsi" w:cs="Times New Roman"/>
          <w:color w:val="000000" w:themeColor="text1"/>
          <w:lang w:val="en-GB"/>
        </w:rPr>
      </w:pPr>
      <w:r w:rsidRPr="00E83291">
        <w:rPr>
          <w:rFonts w:asciiTheme="minorHAnsi" w:hAnsiTheme="minorHAnsi" w:cs="Times New Roman"/>
          <w:color w:val="000000" w:themeColor="text1"/>
          <w:lang w:val="en-GB"/>
        </w:rPr>
        <w:t>Responsible for full life cycle recruiting, including sourcing, interviewing, qualifying and placement of full range of software engineering, IT andmanagement candidates for contract, contract to perm and direct hire positions</w:t>
      </w:r>
    </w:p>
    <w:p w:rsidR="009F4710" w:rsidRPr="00E83291" w:rsidRDefault="009F4710" w:rsidP="009F4710">
      <w:pPr>
        <w:pStyle w:val="ListParagraph"/>
        <w:numPr>
          <w:ilvl w:val="0"/>
          <w:numId w:val="32"/>
        </w:numPr>
        <w:suppressAutoHyphens/>
        <w:overflowPunct w:val="0"/>
        <w:autoSpaceDE w:val="0"/>
        <w:autoSpaceDN w:val="0"/>
        <w:adjustRightInd w:val="0"/>
        <w:spacing w:after="0" w:line="240" w:lineRule="auto"/>
        <w:ind w:left="180" w:hanging="180"/>
        <w:textAlignment w:val="baseline"/>
        <w:rPr>
          <w:rFonts w:asciiTheme="minorHAnsi" w:hAnsiTheme="minorHAnsi" w:cs="Times New Roman"/>
          <w:color w:val="000000" w:themeColor="text1"/>
          <w:lang w:val="en-GB"/>
        </w:rPr>
      </w:pPr>
      <w:r w:rsidRPr="00E83291">
        <w:rPr>
          <w:rFonts w:asciiTheme="minorHAnsi" w:hAnsiTheme="minorHAnsi" w:cs="Times New Roman"/>
          <w:color w:val="000000" w:themeColor="text1"/>
          <w:lang w:val="en-GB"/>
        </w:rPr>
        <w:t>Experienced in direct end client (costumer) account operations.</w:t>
      </w:r>
    </w:p>
    <w:p w:rsidR="00D5221D" w:rsidRPr="00E83291" w:rsidRDefault="009F4710" w:rsidP="00D5221D">
      <w:pPr>
        <w:pStyle w:val="ListParagraph"/>
        <w:numPr>
          <w:ilvl w:val="0"/>
          <w:numId w:val="32"/>
        </w:numPr>
        <w:suppressAutoHyphens/>
        <w:overflowPunct w:val="0"/>
        <w:autoSpaceDE w:val="0"/>
        <w:autoSpaceDN w:val="0"/>
        <w:adjustRightInd w:val="0"/>
        <w:spacing w:after="0" w:line="240" w:lineRule="auto"/>
        <w:ind w:left="180" w:hanging="180"/>
        <w:textAlignment w:val="baseline"/>
        <w:rPr>
          <w:rFonts w:asciiTheme="minorHAnsi" w:hAnsiTheme="minorHAnsi" w:cs="Times New Roman"/>
          <w:color w:val="000000" w:themeColor="text1"/>
          <w:lang w:val="en-GB"/>
        </w:rPr>
      </w:pPr>
      <w:r w:rsidRPr="00E83291">
        <w:rPr>
          <w:rFonts w:asciiTheme="minorHAnsi" w:hAnsiTheme="minorHAnsi" w:cs="Times New Roman"/>
          <w:color w:val="000000" w:themeColor="text1"/>
          <w:lang w:val="en-GB"/>
        </w:rPr>
        <w:t xml:space="preserve">Recruiting candidates for both permanent as well as contract positions in the process worked directly with Business Development Manager, Directors and HR Manager to provide the best resources and fill the required staffing needs of direct clients and preferred vendors. </w:t>
      </w:r>
    </w:p>
    <w:p w:rsidR="00D5221D" w:rsidRPr="00E83291" w:rsidRDefault="00D5221D" w:rsidP="00D5221D">
      <w:pPr>
        <w:pStyle w:val="ListParagraph"/>
        <w:numPr>
          <w:ilvl w:val="0"/>
          <w:numId w:val="32"/>
        </w:numPr>
        <w:suppressAutoHyphens/>
        <w:overflowPunct w:val="0"/>
        <w:autoSpaceDE w:val="0"/>
        <w:autoSpaceDN w:val="0"/>
        <w:adjustRightInd w:val="0"/>
        <w:spacing w:after="0" w:line="240" w:lineRule="auto"/>
        <w:ind w:left="180" w:hanging="180"/>
        <w:textAlignment w:val="baseline"/>
        <w:rPr>
          <w:rFonts w:asciiTheme="minorHAnsi" w:hAnsiTheme="minorHAnsi" w:cs="Times New Roman"/>
          <w:color w:val="000000" w:themeColor="text1"/>
          <w:lang w:val="en-GB"/>
        </w:rPr>
      </w:pPr>
      <w:r w:rsidRPr="00E83291">
        <w:rPr>
          <w:rFonts w:asciiTheme="minorHAnsi" w:hAnsiTheme="minorHAnsi" w:cs="Times New Roman"/>
          <w:color w:val="000000" w:themeColor="text1"/>
          <w:lang w:val="en-GB"/>
        </w:rPr>
        <w:t>Negotiation with the consultants on different contract terms like Corp to Corp, Contract-W2 and Fulltime Position and H1b Transfers.</w:t>
      </w:r>
    </w:p>
    <w:p w:rsidR="00E85C5A" w:rsidRPr="00E83291" w:rsidRDefault="009F4710" w:rsidP="009F4710">
      <w:pPr>
        <w:pStyle w:val="ListParagraph"/>
        <w:numPr>
          <w:ilvl w:val="0"/>
          <w:numId w:val="32"/>
        </w:numPr>
        <w:suppressAutoHyphens/>
        <w:overflowPunct w:val="0"/>
        <w:autoSpaceDE w:val="0"/>
        <w:autoSpaceDN w:val="0"/>
        <w:adjustRightInd w:val="0"/>
        <w:spacing w:after="0" w:line="240" w:lineRule="auto"/>
        <w:ind w:left="180" w:hanging="180"/>
        <w:textAlignment w:val="baseline"/>
        <w:rPr>
          <w:rFonts w:asciiTheme="minorHAnsi" w:hAnsiTheme="minorHAnsi" w:cs="Times New Roman"/>
          <w:color w:val="000000" w:themeColor="text1"/>
          <w:lang w:val="en-GB"/>
        </w:rPr>
      </w:pPr>
      <w:r w:rsidRPr="00E83291">
        <w:rPr>
          <w:rFonts w:asciiTheme="minorHAnsi" w:hAnsiTheme="minorHAnsi" w:cs="Times New Roman"/>
          <w:color w:val="000000" w:themeColor="text1"/>
          <w:lang w:val="en-GB"/>
        </w:rPr>
        <w:t>Good experience on transferring H1B Consultants.</w:t>
      </w:r>
    </w:p>
    <w:p w:rsidR="008A7630" w:rsidRPr="00E83291" w:rsidRDefault="008A7630" w:rsidP="001318F4">
      <w:pPr>
        <w:pStyle w:val="BodyTextIndent3"/>
        <w:spacing w:after="0"/>
        <w:ind w:left="0"/>
        <w:jc w:val="both"/>
        <w:rPr>
          <w:rFonts w:asciiTheme="minorHAnsi" w:hAnsiTheme="minorHAnsi"/>
          <w:b/>
          <w:bCs/>
          <w:i/>
          <w:sz w:val="22"/>
          <w:szCs w:val="22"/>
          <w:u w:val="single"/>
        </w:rPr>
      </w:pPr>
    </w:p>
    <w:p w:rsidR="008A7630" w:rsidRPr="00E83291" w:rsidRDefault="00B12DDC" w:rsidP="001318F4">
      <w:pPr>
        <w:pStyle w:val="BodyTextIndent3"/>
        <w:spacing w:after="0"/>
        <w:ind w:left="0"/>
        <w:jc w:val="both"/>
        <w:rPr>
          <w:rFonts w:asciiTheme="minorHAnsi" w:hAnsiTheme="minorHAnsi"/>
          <w:b/>
          <w:bCs/>
          <w:sz w:val="22"/>
          <w:szCs w:val="22"/>
        </w:rPr>
      </w:pPr>
      <w:r>
        <w:rPr>
          <w:rFonts w:asciiTheme="minorHAnsi" w:hAnsiTheme="minorHAnsi"/>
          <w:b/>
          <w:bCs/>
          <w:sz w:val="22"/>
          <w:szCs w:val="22"/>
        </w:rPr>
        <w:t>Diligent Group LLC</w:t>
      </w:r>
      <w:r w:rsidR="008A7630" w:rsidRPr="00E83291">
        <w:rPr>
          <w:rFonts w:asciiTheme="minorHAnsi" w:hAnsiTheme="minorHAnsi"/>
          <w:b/>
          <w:bCs/>
          <w:sz w:val="22"/>
          <w:szCs w:val="22"/>
        </w:rPr>
        <w:t xml:space="preserve">.                                                                      </w:t>
      </w:r>
      <w:r w:rsidR="00B629DF">
        <w:rPr>
          <w:rFonts w:asciiTheme="minorHAnsi" w:hAnsiTheme="minorHAnsi"/>
          <w:b/>
          <w:bCs/>
          <w:sz w:val="22"/>
          <w:szCs w:val="22"/>
        </w:rPr>
        <w:t xml:space="preserve">                              </w:t>
      </w:r>
      <w:r>
        <w:rPr>
          <w:rFonts w:asciiTheme="minorHAnsi" w:hAnsiTheme="minorHAnsi"/>
          <w:b/>
          <w:bCs/>
          <w:sz w:val="22"/>
          <w:szCs w:val="22"/>
        </w:rPr>
        <w:t xml:space="preserve">             </w:t>
      </w:r>
      <w:r w:rsidR="00B629DF">
        <w:rPr>
          <w:rFonts w:asciiTheme="minorHAnsi" w:hAnsiTheme="minorHAnsi"/>
          <w:b/>
          <w:bCs/>
          <w:sz w:val="22"/>
          <w:szCs w:val="22"/>
        </w:rPr>
        <w:t xml:space="preserve"> 05/2013 – 12/2014</w:t>
      </w:r>
    </w:p>
    <w:p w:rsidR="000D2277" w:rsidRPr="00E83291" w:rsidRDefault="008A7630" w:rsidP="001318F4">
      <w:pPr>
        <w:pStyle w:val="BodyTextIndent3"/>
        <w:spacing w:after="0"/>
        <w:ind w:left="0"/>
        <w:jc w:val="both"/>
        <w:rPr>
          <w:rFonts w:asciiTheme="minorHAnsi" w:hAnsiTheme="minorHAnsi"/>
          <w:b/>
          <w:sz w:val="22"/>
          <w:szCs w:val="22"/>
        </w:rPr>
      </w:pPr>
      <w:r w:rsidRPr="00E83291">
        <w:rPr>
          <w:rFonts w:asciiTheme="minorHAnsi" w:hAnsiTheme="minorHAnsi"/>
          <w:b/>
          <w:sz w:val="22"/>
          <w:szCs w:val="22"/>
        </w:rPr>
        <w:t>Sr IT Recruiter (US)</w:t>
      </w:r>
    </w:p>
    <w:p w:rsidR="00B629DF" w:rsidRDefault="00B12DDC" w:rsidP="009F4710">
      <w:pPr>
        <w:pStyle w:val="BodyTextIndent3"/>
        <w:spacing w:after="0"/>
        <w:ind w:left="0"/>
        <w:jc w:val="both"/>
        <w:rPr>
          <w:rFonts w:asciiTheme="minorHAnsi" w:hAnsiTheme="minorHAnsi"/>
          <w:sz w:val="22"/>
          <w:szCs w:val="22"/>
        </w:rPr>
      </w:pPr>
      <w:r w:rsidRPr="00B12DDC">
        <w:rPr>
          <w:rFonts w:asciiTheme="minorHAnsi" w:hAnsiTheme="minorHAnsi"/>
          <w:sz w:val="22"/>
          <w:szCs w:val="22"/>
        </w:rPr>
        <w:t>Diligent Group LLC is a global IT solutions provider focused on delivering customer value through high Quality Processes and Cost-efficient solutions. Diligent has been one of the trendsetters in global delivery practices with our Client-Centric Model for customer management and delivery.</w:t>
      </w:r>
    </w:p>
    <w:p w:rsidR="00B12DDC" w:rsidRPr="00E83291" w:rsidRDefault="00B12DDC" w:rsidP="009F4710">
      <w:pPr>
        <w:pStyle w:val="BodyTextIndent3"/>
        <w:spacing w:after="0"/>
        <w:ind w:left="0"/>
        <w:jc w:val="both"/>
        <w:rPr>
          <w:rFonts w:asciiTheme="minorHAnsi" w:hAnsiTheme="minorHAnsi"/>
          <w:sz w:val="22"/>
          <w:szCs w:val="22"/>
        </w:rPr>
      </w:pPr>
    </w:p>
    <w:p w:rsidR="009F4710" w:rsidRPr="00E83291" w:rsidRDefault="009F4710" w:rsidP="001318F4">
      <w:pPr>
        <w:pStyle w:val="BodyTextIndent3"/>
        <w:spacing w:after="0"/>
        <w:ind w:left="0"/>
        <w:jc w:val="both"/>
        <w:rPr>
          <w:rFonts w:asciiTheme="minorHAnsi" w:hAnsiTheme="minorHAnsi"/>
          <w:b/>
          <w:sz w:val="22"/>
          <w:szCs w:val="22"/>
          <w:u w:val="single"/>
        </w:rPr>
      </w:pPr>
      <w:r w:rsidRPr="00E83291">
        <w:rPr>
          <w:rFonts w:asciiTheme="minorHAnsi" w:hAnsiTheme="minorHAnsi"/>
          <w:b/>
          <w:sz w:val="22"/>
          <w:szCs w:val="22"/>
          <w:u w:val="single"/>
        </w:rPr>
        <w:t>Responsibilities:</w:t>
      </w:r>
    </w:p>
    <w:p w:rsidR="009F4710" w:rsidRPr="00E83291" w:rsidRDefault="009F4710" w:rsidP="009F4710">
      <w:pPr>
        <w:pStyle w:val="contentalign"/>
        <w:numPr>
          <w:ilvl w:val="0"/>
          <w:numId w:val="31"/>
        </w:numPr>
        <w:spacing w:before="0" w:beforeAutospacing="0" w:after="0" w:afterAutospacing="0"/>
        <w:ind w:left="360"/>
        <w:rPr>
          <w:rFonts w:asciiTheme="minorHAnsi" w:hAnsiTheme="minorHAnsi"/>
          <w:color w:val="000000" w:themeColor="text1"/>
          <w:sz w:val="22"/>
          <w:szCs w:val="22"/>
          <w:lang w:val="en-GB"/>
        </w:rPr>
      </w:pPr>
      <w:r w:rsidRPr="00E83291">
        <w:rPr>
          <w:rFonts w:asciiTheme="minorHAnsi" w:hAnsiTheme="minorHAnsi"/>
          <w:color w:val="000000" w:themeColor="text1"/>
          <w:sz w:val="22"/>
          <w:szCs w:val="22"/>
          <w:lang w:val="en-GB"/>
        </w:rPr>
        <w:t>Responsible for technical recruiting/staffing of candidates for positions with Client and vendors.</w:t>
      </w:r>
    </w:p>
    <w:p w:rsidR="009F4710" w:rsidRPr="00E83291" w:rsidRDefault="009F4710" w:rsidP="009F4710">
      <w:pPr>
        <w:pStyle w:val="contentalign"/>
        <w:numPr>
          <w:ilvl w:val="0"/>
          <w:numId w:val="31"/>
        </w:numPr>
        <w:spacing w:before="0" w:beforeAutospacing="0" w:after="0" w:afterAutospacing="0"/>
        <w:ind w:left="360"/>
        <w:rPr>
          <w:rFonts w:asciiTheme="minorHAnsi" w:hAnsiTheme="minorHAnsi"/>
          <w:color w:val="000000" w:themeColor="text1"/>
          <w:sz w:val="22"/>
          <w:szCs w:val="22"/>
          <w:lang w:val="en-GB"/>
        </w:rPr>
      </w:pPr>
      <w:r w:rsidRPr="00E83291">
        <w:rPr>
          <w:rFonts w:asciiTheme="minorHAnsi" w:hAnsiTheme="minorHAnsi"/>
          <w:color w:val="000000" w:themeColor="text1"/>
          <w:sz w:val="22"/>
          <w:szCs w:val="22"/>
          <w:lang w:val="en-GB"/>
        </w:rPr>
        <w:t>My primary responsibilities include sourcing, interviewing and hiring of IT professionals for multiple projects and assignments in the IT services industry.</w:t>
      </w:r>
    </w:p>
    <w:p w:rsidR="009F4710" w:rsidRPr="00E83291" w:rsidRDefault="009F4710" w:rsidP="009F4710">
      <w:pPr>
        <w:pStyle w:val="contentalign"/>
        <w:numPr>
          <w:ilvl w:val="0"/>
          <w:numId w:val="31"/>
        </w:numPr>
        <w:spacing w:before="0" w:beforeAutospacing="0" w:after="0" w:afterAutospacing="0"/>
        <w:ind w:left="360"/>
        <w:rPr>
          <w:rFonts w:asciiTheme="minorHAnsi" w:hAnsiTheme="minorHAnsi"/>
          <w:color w:val="000000" w:themeColor="text1"/>
          <w:sz w:val="22"/>
          <w:szCs w:val="22"/>
          <w:lang w:val="en-GB"/>
        </w:rPr>
      </w:pPr>
      <w:r w:rsidRPr="00E83291">
        <w:rPr>
          <w:rFonts w:asciiTheme="minorHAnsi" w:hAnsiTheme="minorHAnsi"/>
          <w:color w:val="000000" w:themeColor="text1"/>
          <w:sz w:val="22"/>
          <w:szCs w:val="22"/>
          <w:lang w:val="en-GB"/>
        </w:rPr>
        <w:t>Screen candidates according to the client requirement.</w:t>
      </w:r>
    </w:p>
    <w:p w:rsidR="009F4710" w:rsidRPr="00E83291" w:rsidRDefault="009F4710" w:rsidP="009F4710">
      <w:pPr>
        <w:pStyle w:val="contentalign"/>
        <w:numPr>
          <w:ilvl w:val="0"/>
          <w:numId w:val="31"/>
        </w:numPr>
        <w:spacing w:before="0" w:beforeAutospacing="0" w:after="0" w:afterAutospacing="0"/>
        <w:ind w:left="360"/>
        <w:rPr>
          <w:rFonts w:asciiTheme="minorHAnsi" w:hAnsiTheme="minorHAnsi"/>
          <w:color w:val="000000" w:themeColor="text1"/>
          <w:sz w:val="22"/>
          <w:szCs w:val="22"/>
          <w:lang w:val="en-GB"/>
        </w:rPr>
      </w:pPr>
      <w:r w:rsidRPr="00E83291">
        <w:rPr>
          <w:rFonts w:asciiTheme="minorHAnsi" w:hAnsiTheme="minorHAnsi"/>
          <w:color w:val="000000" w:themeColor="text1"/>
          <w:sz w:val="22"/>
          <w:szCs w:val="22"/>
          <w:lang w:val="en-GB"/>
        </w:rPr>
        <w:t>Maintaining an efficient database, with the help of which I could successfully deliver right IT people in right time.</w:t>
      </w:r>
    </w:p>
    <w:p w:rsidR="009F4710" w:rsidRPr="00E83291" w:rsidRDefault="009F4710" w:rsidP="009F4710">
      <w:pPr>
        <w:pStyle w:val="contentalign"/>
        <w:numPr>
          <w:ilvl w:val="0"/>
          <w:numId w:val="31"/>
        </w:numPr>
        <w:spacing w:before="0" w:beforeAutospacing="0" w:after="0" w:afterAutospacing="0"/>
        <w:ind w:left="360"/>
        <w:rPr>
          <w:rFonts w:asciiTheme="minorHAnsi" w:hAnsiTheme="minorHAnsi"/>
          <w:color w:val="000000" w:themeColor="text1"/>
          <w:sz w:val="22"/>
          <w:szCs w:val="22"/>
          <w:lang w:val="en-GB"/>
        </w:rPr>
      </w:pPr>
      <w:r w:rsidRPr="00E83291">
        <w:rPr>
          <w:rFonts w:asciiTheme="minorHAnsi" w:hAnsiTheme="minorHAnsi"/>
          <w:color w:val="000000" w:themeColor="text1"/>
          <w:sz w:val="22"/>
          <w:szCs w:val="22"/>
          <w:lang w:val="en-GB"/>
        </w:rPr>
        <w:t>Establish and manage relationships with recruitment vendors and third party agencies.</w:t>
      </w:r>
    </w:p>
    <w:p w:rsidR="009F4710" w:rsidRPr="00E83291" w:rsidRDefault="009F4710" w:rsidP="009F4710">
      <w:pPr>
        <w:pStyle w:val="contentalign"/>
        <w:numPr>
          <w:ilvl w:val="0"/>
          <w:numId w:val="31"/>
        </w:numPr>
        <w:spacing w:before="0" w:beforeAutospacing="0" w:after="0" w:afterAutospacing="0"/>
        <w:ind w:left="360"/>
        <w:rPr>
          <w:rFonts w:asciiTheme="minorHAnsi" w:hAnsiTheme="minorHAnsi"/>
          <w:color w:val="000000" w:themeColor="text1"/>
          <w:sz w:val="22"/>
          <w:szCs w:val="22"/>
          <w:lang w:val="en-GB"/>
        </w:rPr>
      </w:pPr>
      <w:r w:rsidRPr="00E83291">
        <w:rPr>
          <w:rFonts w:asciiTheme="minorHAnsi" w:hAnsiTheme="minorHAnsi"/>
          <w:color w:val="000000" w:themeColor="text1"/>
          <w:sz w:val="22"/>
          <w:szCs w:val="22"/>
          <w:lang w:val="en-GB"/>
        </w:rPr>
        <w:t>While screening the suitable candidates for the job requirements, I am using various IT job portals like Monster and Dice, Tech fetch.</w:t>
      </w:r>
    </w:p>
    <w:p w:rsidR="009F4710" w:rsidRPr="00E83291" w:rsidRDefault="009F4710" w:rsidP="009F4710">
      <w:pPr>
        <w:pStyle w:val="contentalign"/>
        <w:numPr>
          <w:ilvl w:val="0"/>
          <w:numId w:val="31"/>
        </w:numPr>
        <w:spacing w:before="0" w:beforeAutospacing="0" w:after="0" w:afterAutospacing="0"/>
        <w:ind w:left="360"/>
        <w:rPr>
          <w:rFonts w:asciiTheme="minorHAnsi" w:hAnsiTheme="minorHAnsi"/>
          <w:color w:val="000000" w:themeColor="text1"/>
          <w:sz w:val="22"/>
          <w:szCs w:val="22"/>
          <w:lang w:val="en-GB"/>
        </w:rPr>
      </w:pPr>
      <w:r w:rsidRPr="00E83291">
        <w:rPr>
          <w:rFonts w:asciiTheme="minorHAnsi" w:hAnsiTheme="minorHAnsi"/>
          <w:color w:val="000000" w:themeColor="text1"/>
          <w:sz w:val="22"/>
          <w:szCs w:val="22"/>
          <w:lang w:val="en-GB"/>
        </w:rPr>
        <w:t>Negotiation with the consultants on different contract terms like Corp to Corp, Contract-W2 and Fulltime Position.</w:t>
      </w:r>
    </w:p>
    <w:p w:rsidR="009F4710" w:rsidRPr="00E83291" w:rsidRDefault="009F4710" w:rsidP="009F4710">
      <w:pPr>
        <w:pStyle w:val="contentalign"/>
        <w:numPr>
          <w:ilvl w:val="0"/>
          <w:numId w:val="31"/>
        </w:numPr>
        <w:spacing w:before="0" w:beforeAutospacing="0" w:after="0" w:afterAutospacing="0"/>
        <w:ind w:left="360"/>
        <w:rPr>
          <w:rFonts w:asciiTheme="minorHAnsi" w:hAnsiTheme="minorHAnsi"/>
          <w:color w:val="000000" w:themeColor="text1"/>
          <w:sz w:val="22"/>
          <w:szCs w:val="22"/>
          <w:lang w:val="en-GB"/>
        </w:rPr>
      </w:pPr>
      <w:r w:rsidRPr="00E83291">
        <w:rPr>
          <w:rFonts w:asciiTheme="minorHAnsi" w:hAnsiTheme="minorHAnsi"/>
          <w:color w:val="000000" w:themeColor="text1"/>
          <w:sz w:val="22"/>
          <w:szCs w:val="22"/>
          <w:lang w:val="en-GB"/>
        </w:rPr>
        <w:t>Keeping in constant touch with the consultants and giving timely feedback to them, helped me a lot in timely delivery of the consultants for the clients’ needs.</w:t>
      </w:r>
    </w:p>
    <w:p w:rsidR="00031DCC" w:rsidRDefault="009F4710" w:rsidP="00B629DF">
      <w:pPr>
        <w:pStyle w:val="contentalign"/>
        <w:numPr>
          <w:ilvl w:val="0"/>
          <w:numId w:val="31"/>
        </w:numPr>
        <w:spacing w:before="0" w:beforeAutospacing="0" w:after="0" w:afterAutospacing="0"/>
        <w:ind w:left="360"/>
        <w:rPr>
          <w:rFonts w:asciiTheme="minorHAnsi" w:hAnsiTheme="minorHAnsi"/>
          <w:color w:val="000000" w:themeColor="text1"/>
          <w:sz w:val="22"/>
          <w:szCs w:val="22"/>
          <w:lang w:val="en-GB"/>
        </w:rPr>
      </w:pPr>
      <w:r w:rsidRPr="00E83291">
        <w:rPr>
          <w:rFonts w:asciiTheme="minorHAnsi" w:hAnsiTheme="minorHAnsi"/>
          <w:color w:val="000000" w:themeColor="text1"/>
          <w:sz w:val="22"/>
          <w:szCs w:val="22"/>
          <w:lang w:val="en-GB"/>
        </w:rPr>
        <w:t>I have taken all the steps required to keep the consultants in good hold, by getting them signed the relevant contract statements.</w:t>
      </w:r>
    </w:p>
    <w:p w:rsidR="00B629DF" w:rsidRPr="00B629DF" w:rsidRDefault="00B629DF" w:rsidP="00B629DF">
      <w:pPr>
        <w:pStyle w:val="contentalign"/>
        <w:spacing w:before="0" w:beforeAutospacing="0" w:after="0" w:afterAutospacing="0"/>
        <w:ind w:left="360"/>
        <w:rPr>
          <w:rFonts w:asciiTheme="minorHAnsi" w:hAnsiTheme="minorHAnsi"/>
          <w:color w:val="000000" w:themeColor="text1"/>
          <w:sz w:val="22"/>
          <w:szCs w:val="22"/>
          <w:lang w:val="en-GB"/>
        </w:rPr>
      </w:pPr>
    </w:p>
    <w:p w:rsidR="007F054E" w:rsidRPr="00E83291" w:rsidRDefault="002E3926" w:rsidP="001318F4">
      <w:pPr>
        <w:pStyle w:val="BodyTextIndent3"/>
        <w:spacing w:after="0"/>
        <w:ind w:left="0"/>
        <w:jc w:val="both"/>
        <w:rPr>
          <w:rFonts w:asciiTheme="minorHAnsi" w:hAnsiTheme="minorHAnsi"/>
          <w:b/>
          <w:bCs/>
          <w:sz w:val="22"/>
          <w:szCs w:val="22"/>
        </w:rPr>
      </w:pPr>
      <w:r>
        <w:rPr>
          <w:rFonts w:asciiTheme="minorHAnsi" w:hAnsiTheme="minorHAnsi"/>
          <w:b/>
          <w:bCs/>
          <w:sz w:val="22"/>
          <w:szCs w:val="22"/>
        </w:rPr>
        <w:t>Prospect Info</w:t>
      </w:r>
      <w:r w:rsidR="00B12DDC">
        <w:rPr>
          <w:rFonts w:asciiTheme="minorHAnsi" w:hAnsiTheme="minorHAnsi"/>
          <w:b/>
          <w:bCs/>
          <w:sz w:val="22"/>
          <w:szCs w:val="22"/>
        </w:rPr>
        <w:t>sys Inc.</w:t>
      </w:r>
      <w:r w:rsidR="000D2277" w:rsidRPr="00E83291">
        <w:rPr>
          <w:rFonts w:asciiTheme="minorHAnsi" w:hAnsiTheme="minorHAnsi"/>
          <w:b/>
          <w:bCs/>
          <w:sz w:val="22"/>
          <w:szCs w:val="22"/>
        </w:rPr>
        <w:t xml:space="preserve">                           </w:t>
      </w:r>
      <w:r w:rsidR="007F054E" w:rsidRPr="00E83291">
        <w:rPr>
          <w:rFonts w:asciiTheme="minorHAnsi" w:hAnsiTheme="minorHAnsi"/>
          <w:b/>
          <w:bCs/>
          <w:sz w:val="22"/>
          <w:szCs w:val="22"/>
        </w:rPr>
        <w:t xml:space="preserve">                                                   </w:t>
      </w:r>
      <w:r w:rsidR="00E85C5A" w:rsidRPr="00E83291">
        <w:rPr>
          <w:rFonts w:asciiTheme="minorHAnsi" w:hAnsiTheme="minorHAnsi"/>
          <w:b/>
          <w:bCs/>
          <w:sz w:val="22"/>
          <w:szCs w:val="22"/>
        </w:rPr>
        <w:t xml:space="preserve">         </w:t>
      </w:r>
      <w:r w:rsidR="00B629DF">
        <w:rPr>
          <w:rFonts w:asciiTheme="minorHAnsi" w:hAnsiTheme="minorHAnsi"/>
          <w:b/>
          <w:bCs/>
          <w:sz w:val="22"/>
          <w:szCs w:val="22"/>
        </w:rPr>
        <w:tab/>
      </w:r>
      <w:r w:rsidR="00B629DF">
        <w:rPr>
          <w:rFonts w:asciiTheme="minorHAnsi" w:hAnsiTheme="minorHAnsi"/>
          <w:b/>
          <w:bCs/>
          <w:sz w:val="22"/>
          <w:szCs w:val="22"/>
        </w:rPr>
        <w:tab/>
        <w:t>09/2011 – 03/2013</w:t>
      </w:r>
      <w:r w:rsidR="000D2277" w:rsidRPr="00E83291">
        <w:rPr>
          <w:rFonts w:asciiTheme="minorHAnsi" w:hAnsiTheme="minorHAnsi"/>
          <w:b/>
          <w:bCs/>
          <w:sz w:val="22"/>
          <w:szCs w:val="22"/>
        </w:rPr>
        <w:tab/>
        <w:t xml:space="preserve"> </w:t>
      </w:r>
    </w:p>
    <w:p w:rsidR="00B629DF" w:rsidRPr="00B12DDC" w:rsidRDefault="000D2277" w:rsidP="00EA6E21">
      <w:pPr>
        <w:pStyle w:val="BodyTextIndent3"/>
        <w:spacing w:after="0"/>
        <w:ind w:left="0"/>
        <w:jc w:val="both"/>
        <w:rPr>
          <w:rFonts w:asciiTheme="minorHAnsi" w:hAnsiTheme="minorHAnsi"/>
          <w:b/>
          <w:bCs/>
          <w:sz w:val="22"/>
          <w:szCs w:val="22"/>
        </w:rPr>
      </w:pPr>
      <w:r w:rsidRPr="00E83291">
        <w:rPr>
          <w:rFonts w:asciiTheme="minorHAnsi" w:hAnsiTheme="minorHAnsi"/>
          <w:b/>
          <w:bCs/>
          <w:sz w:val="22"/>
          <w:szCs w:val="22"/>
        </w:rPr>
        <w:t xml:space="preserve"> IT recruiter (US)</w:t>
      </w:r>
    </w:p>
    <w:p w:rsidR="000D2277" w:rsidRPr="00E83291" w:rsidRDefault="000D2277" w:rsidP="00EA6E21">
      <w:pPr>
        <w:pStyle w:val="BodyTextIndent3"/>
        <w:spacing w:after="0"/>
        <w:ind w:left="0"/>
        <w:jc w:val="both"/>
        <w:rPr>
          <w:rFonts w:asciiTheme="minorHAnsi" w:hAnsiTheme="minorHAnsi"/>
          <w:b/>
          <w:bCs/>
          <w:i/>
          <w:sz w:val="22"/>
          <w:szCs w:val="22"/>
          <w:u w:val="single"/>
        </w:rPr>
      </w:pPr>
      <w:r w:rsidRPr="00E83291">
        <w:rPr>
          <w:rFonts w:asciiTheme="minorHAnsi" w:hAnsiTheme="minorHAnsi"/>
          <w:b/>
          <w:bCs/>
          <w:sz w:val="22"/>
          <w:szCs w:val="22"/>
          <w:u w:val="single"/>
        </w:rPr>
        <w:t>Responsibilities</w:t>
      </w:r>
      <w:r w:rsidRPr="00E83291">
        <w:rPr>
          <w:rFonts w:asciiTheme="minorHAnsi" w:hAnsiTheme="minorHAnsi"/>
          <w:b/>
          <w:bCs/>
          <w:i/>
          <w:sz w:val="22"/>
          <w:szCs w:val="22"/>
          <w:u w:val="single"/>
        </w:rPr>
        <w:t>:</w:t>
      </w:r>
    </w:p>
    <w:p w:rsidR="001A2A2F" w:rsidRPr="00E83291" w:rsidRDefault="001A2A2F" w:rsidP="001318F4">
      <w:pPr>
        <w:widowControl w:val="0"/>
        <w:numPr>
          <w:ilvl w:val="0"/>
          <w:numId w:val="28"/>
        </w:numPr>
        <w:autoSpaceDE w:val="0"/>
        <w:autoSpaceDN w:val="0"/>
        <w:spacing w:after="0" w:line="240" w:lineRule="auto"/>
        <w:jc w:val="both"/>
        <w:rPr>
          <w:rFonts w:asciiTheme="minorHAnsi" w:hAnsiTheme="minorHAnsi" w:cs="Times New Roman"/>
        </w:rPr>
      </w:pPr>
      <w:r w:rsidRPr="00E83291">
        <w:rPr>
          <w:rFonts w:asciiTheme="minorHAnsi" w:hAnsiTheme="minorHAnsi" w:cs="Times New Roman"/>
        </w:rPr>
        <w:t xml:space="preserve">My prime responsibilities include sourcing, interviewing and hiring of IT professionals for multiple projects and assignments in the IT services industry. </w:t>
      </w:r>
    </w:p>
    <w:p w:rsidR="001A2A2F" w:rsidRPr="00E83291" w:rsidRDefault="001A2A2F" w:rsidP="001318F4">
      <w:pPr>
        <w:widowControl w:val="0"/>
        <w:numPr>
          <w:ilvl w:val="0"/>
          <w:numId w:val="28"/>
        </w:numPr>
        <w:autoSpaceDE w:val="0"/>
        <w:autoSpaceDN w:val="0"/>
        <w:spacing w:after="0" w:line="240" w:lineRule="auto"/>
        <w:jc w:val="both"/>
        <w:rPr>
          <w:rFonts w:asciiTheme="minorHAnsi" w:hAnsiTheme="minorHAnsi" w:cs="Times New Roman"/>
        </w:rPr>
      </w:pPr>
      <w:r w:rsidRPr="00E83291">
        <w:rPr>
          <w:rFonts w:asciiTheme="minorHAnsi" w:hAnsiTheme="minorHAnsi" w:cs="Times New Roman"/>
        </w:rPr>
        <w:t xml:space="preserve">I am involved in creating and managing a candidate network and queue with a wide variety of IT skills. </w:t>
      </w:r>
    </w:p>
    <w:p w:rsidR="001A2A2F" w:rsidRPr="00E83291" w:rsidRDefault="001A2A2F" w:rsidP="001318F4">
      <w:pPr>
        <w:widowControl w:val="0"/>
        <w:numPr>
          <w:ilvl w:val="0"/>
          <w:numId w:val="28"/>
        </w:numPr>
        <w:autoSpaceDE w:val="0"/>
        <w:autoSpaceDN w:val="0"/>
        <w:spacing w:after="0" w:line="240" w:lineRule="auto"/>
        <w:jc w:val="both"/>
        <w:rPr>
          <w:rFonts w:asciiTheme="minorHAnsi" w:hAnsiTheme="minorHAnsi" w:cs="Times New Roman"/>
        </w:rPr>
      </w:pPr>
      <w:r w:rsidRPr="00E83291">
        <w:rPr>
          <w:rFonts w:asciiTheme="minorHAnsi" w:hAnsiTheme="minorHAnsi" w:cs="Times New Roman"/>
        </w:rPr>
        <w:t>Good communication skills, people networking abilities, a good deal of aggression and customer orientation skills were key my success in the job.</w:t>
      </w:r>
    </w:p>
    <w:p w:rsidR="001A2A2F" w:rsidRPr="00E83291" w:rsidRDefault="001A2A2F" w:rsidP="001318F4">
      <w:pPr>
        <w:widowControl w:val="0"/>
        <w:numPr>
          <w:ilvl w:val="0"/>
          <w:numId w:val="28"/>
        </w:numPr>
        <w:autoSpaceDE w:val="0"/>
        <w:autoSpaceDN w:val="0"/>
        <w:spacing w:after="0" w:line="240" w:lineRule="auto"/>
        <w:jc w:val="both"/>
        <w:rPr>
          <w:rFonts w:asciiTheme="minorHAnsi" w:hAnsiTheme="minorHAnsi" w:cs="Times New Roman"/>
        </w:rPr>
      </w:pPr>
      <w:r w:rsidRPr="00E83291">
        <w:rPr>
          <w:rFonts w:asciiTheme="minorHAnsi" w:hAnsiTheme="minorHAnsi" w:cs="Times New Roman"/>
        </w:rPr>
        <w:t>Used to screen candidates according to the requirement.</w:t>
      </w:r>
    </w:p>
    <w:p w:rsidR="001A2A2F" w:rsidRPr="00E83291" w:rsidRDefault="001A2A2F" w:rsidP="001318F4">
      <w:pPr>
        <w:widowControl w:val="0"/>
        <w:numPr>
          <w:ilvl w:val="0"/>
          <w:numId w:val="28"/>
        </w:numPr>
        <w:autoSpaceDE w:val="0"/>
        <w:autoSpaceDN w:val="0"/>
        <w:spacing w:after="0" w:line="240" w:lineRule="auto"/>
        <w:jc w:val="both"/>
        <w:rPr>
          <w:rFonts w:asciiTheme="minorHAnsi" w:hAnsiTheme="minorHAnsi" w:cs="Times New Roman"/>
        </w:rPr>
      </w:pPr>
      <w:r w:rsidRPr="00E83291">
        <w:rPr>
          <w:rFonts w:asciiTheme="minorHAnsi" w:hAnsiTheme="minorHAnsi" w:cs="Times New Roman"/>
        </w:rPr>
        <w:t>Used to speak to their Employer.</w:t>
      </w:r>
    </w:p>
    <w:p w:rsidR="001A2A2F" w:rsidRPr="00E83291" w:rsidRDefault="001A2A2F" w:rsidP="001318F4">
      <w:pPr>
        <w:widowControl w:val="0"/>
        <w:numPr>
          <w:ilvl w:val="0"/>
          <w:numId w:val="28"/>
        </w:numPr>
        <w:autoSpaceDE w:val="0"/>
        <w:autoSpaceDN w:val="0"/>
        <w:spacing w:after="0" w:line="240" w:lineRule="auto"/>
        <w:jc w:val="both"/>
        <w:rPr>
          <w:rFonts w:asciiTheme="minorHAnsi" w:hAnsiTheme="minorHAnsi" w:cs="Times New Roman"/>
        </w:rPr>
      </w:pPr>
      <w:r w:rsidRPr="00E83291">
        <w:rPr>
          <w:rFonts w:asciiTheme="minorHAnsi" w:hAnsiTheme="minorHAnsi" w:cs="Times New Roman"/>
        </w:rPr>
        <w:t>Maintained an efficient database, with the help of which I could successfully deliver right IT people in right time.</w:t>
      </w:r>
    </w:p>
    <w:p w:rsidR="001A2A2F" w:rsidRPr="00E83291" w:rsidRDefault="001A2A2F" w:rsidP="001318F4">
      <w:pPr>
        <w:widowControl w:val="0"/>
        <w:numPr>
          <w:ilvl w:val="0"/>
          <w:numId w:val="28"/>
        </w:numPr>
        <w:autoSpaceDE w:val="0"/>
        <w:autoSpaceDN w:val="0"/>
        <w:spacing w:after="0" w:line="240" w:lineRule="auto"/>
        <w:jc w:val="both"/>
        <w:rPr>
          <w:rFonts w:asciiTheme="minorHAnsi" w:hAnsiTheme="minorHAnsi" w:cs="Times New Roman"/>
        </w:rPr>
      </w:pPr>
      <w:r w:rsidRPr="00E83291">
        <w:rPr>
          <w:rFonts w:asciiTheme="minorHAnsi" w:hAnsiTheme="minorHAnsi" w:cs="Times New Roman"/>
        </w:rPr>
        <w:t>Establish and manage relationships with recruitment vendors and third party agencies</w:t>
      </w:r>
    </w:p>
    <w:p w:rsidR="001A2A2F" w:rsidRPr="00E83291" w:rsidRDefault="001A2A2F" w:rsidP="001318F4">
      <w:pPr>
        <w:widowControl w:val="0"/>
        <w:numPr>
          <w:ilvl w:val="0"/>
          <w:numId w:val="28"/>
        </w:numPr>
        <w:autoSpaceDE w:val="0"/>
        <w:autoSpaceDN w:val="0"/>
        <w:spacing w:after="0" w:line="240" w:lineRule="auto"/>
        <w:jc w:val="both"/>
        <w:rPr>
          <w:rFonts w:asciiTheme="minorHAnsi" w:hAnsiTheme="minorHAnsi" w:cs="Times New Roman"/>
        </w:rPr>
      </w:pPr>
      <w:r w:rsidRPr="00E83291">
        <w:rPr>
          <w:rFonts w:asciiTheme="minorHAnsi" w:hAnsiTheme="minorHAnsi" w:cs="Times New Roman"/>
        </w:rPr>
        <w:t>I worked with IT consultants of various experience levels on .Net, Java/J2ee, Oracle, SAP, People soft, data warehousing, mainframes, testing tools, etc.</w:t>
      </w:r>
    </w:p>
    <w:p w:rsidR="001A2A2F" w:rsidRPr="00E83291" w:rsidRDefault="001A2A2F" w:rsidP="001318F4">
      <w:pPr>
        <w:widowControl w:val="0"/>
        <w:numPr>
          <w:ilvl w:val="0"/>
          <w:numId w:val="28"/>
        </w:numPr>
        <w:autoSpaceDE w:val="0"/>
        <w:autoSpaceDN w:val="0"/>
        <w:spacing w:after="0" w:line="240" w:lineRule="auto"/>
        <w:jc w:val="both"/>
        <w:rPr>
          <w:rFonts w:asciiTheme="minorHAnsi" w:hAnsiTheme="minorHAnsi" w:cs="Times New Roman"/>
        </w:rPr>
      </w:pPr>
      <w:r w:rsidRPr="00E83291">
        <w:rPr>
          <w:rFonts w:asciiTheme="minorHAnsi" w:hAnsiTheme="minorHAnsi" w:cs="Times New Roman"/>
        </w:rPr>
        <w:t>While screening the suitable candidates for the job requirements, I have used various IT job portals like Monster, Career builder, hot jobs, etc.</w:t>
      </w:r>
    </w:p>
    <w:p w:rsidR="001A2A2F" w:rsidRPr="00E83291" w:rsidRDefault="001A2A2F" w:rsidP="001318F4">
      <w:pPr>
        <w:widowControl w:val="0"/>
        <w:numPr>
          <w:ilvl w:val="0"/>
          <w:numId w:val="28"/>
        </w:numPr>
        <w:autoSpaceDE w:val="0"/>
        <w:autoSpaceDN w:val="0"/>
        <w:spacing w:after="0" w:line="240" w:lineRule="auto"/>
        <w:jc w:val="both"/>
        <w:rPr>
          <w:rFonts w:asciiTheme="minorHAnsi" w:hAnsiTheme="minorHAnsi" w:cs="Times New Roman"/>
        </w:rPr>
      </w:pPr>
      <w:r w:rsidRPr="00E83291">
        <w:rPr>
          <w:rFonts w:asciiTheme="minorHAnsi" w:hAnsiTheme="minorHAnsi" w:cs="Times New Roman"/>
        </w:rPr>
        <w:t>I have negotiated with the consultants on different contract terms like Corp to Corp, 1099 and Contract-W2.</w:t>
      </w:r>
    </w:p>
    <w:p w:rsidR="001A2A2F" w:rsidRPr="00E83291" w:rsidRDefault="001A2A2F" w:rsidP="001318F4">
      <w:pPr>
        <w:widowControl w:val="0"/>
        <w:numPr>
          <w:ilvl w:val="0"/>
          <w:numId w:val="28"/>
        </w:numPr>
        <w:autoSpaceDE w:val="0"/>
        <w:autoSpaceDN w:val="0"/>
        <w:spacing w:after="0" w:line="240" w:lineRule="auto"/>
        <w:jc w:val="both"/>
        <w:rPr>
          <w:rFonts w:asciiTheme="minorHAnsi" w:hAnsiTheme="minorHAnsi" w:cs="Times New Roman"/>
        </w:rPr>
      </w:pPr>
      <w:r w:rsidRPr="00E83291">
        <w:rPr>
          <w:rFonts w:asciiTheme="minorHAnsi" w:hAnsiTheme="minorHAnsi" w:cs="Times New Roman"/>
        </w:rPr>
        <w:t>Keeping in constant touch with the consultants and giving timely feedback to them, helped me a lot in timely delivery of the consultants for the clients’ needs.</w:t>
      </w:r>
    </w:p>
    <w:p w:rsidR="001A2A2F" w:rsidRPr="00E83291" w:rsidRDefault="001A2A2F" w:rsidP="001318F4">
      <w:pPr>
        <w:widowControl w:val="0"/>
        <w:numPr>
          <w:ilvl w:val="0"/>
          <w:numId w:val="28"/>
        </w:numPr>
        <w:autoSpaceDE w:val="0"/>
        <w:autoSpaceDN w:val="0"/>
        <w:spacing w:after="0" w:line="240" w:lineRule="auto"/>
        <w:jc w:val="both"/>
        <w:rPr>
          <w:rFonts w:asciiTheme="minorHAnsi" w:hAnsiTheme="minorHAnsi" w:cs="Times New Roman"/>
        </w:rPr>
      </w:pPr>
      <w:r w:rsidRPr="00E83291">
        <w:rPr>
          <w:rFonts w:asciiTheme="minorHAnsi" w:hAnsiTheme="minorHAnsi" w:cs="Times New Roman"/>
        </w:rPr>
        <w:t>I have taken all the steps required to keep the consultants in good hold, by getting them signed the relevant contract statements.</w:t>
      </w:r>
    </w:p>
    <w:p w:rsidR="001A2A2F" w:rsidRPr="00E83291" w:rsidRDefault="001A2A2F" w:rsidP="001318F4">
      <w:pPr>
        <w:widowControl w:val="0"/>
        <w:numPr>
          <w:ilvl w:val="0"/>
          <w:numId w:val="28"/>
        </w:numPr>
        <w:autoSpaceDE w:val="0"/>
        <w:autoSpaceDN w:val="0"/>
        <w:spacing w:after="0" w:line="240" w:lineRule="auto"/>
        <w:jc w:val="both"/>
        <w:rPr>
          <w:rFonts w:asciiTheme="minorHAnsi" w:hAnsiTheme="minorHAnsi" w:cs="Times New Roman"/>
        </w:rPr>
      </w:pPr>
      <w:r w:rsidRPr="00E83291">
        <w:rPr>
          <w:rFonts w:asciiTheme="minorHAnsi" w:hAnsiTheme="minorHAnsi" w:cs="Times New Roman"/>
        </w:rPr>
        <w:t>I have a good sub-vendor network, with the help of which I can minimize the turnaround time for submittals.</w:t>
      </w:r>
    </w:p>
    <w:p w:rsidR="001A2A2F" w:rsidRPr="00E83291" w:rsidRDefault="001A2A2F" w:rsidP="001318F4">
      <w:pPr>
        <w:widowControl w:val="0"/>
        <w:numPr>
          <w:ilvl w:val="0"/>
          <w:numId w:val="28"/>
        </w:numPr>
        <w:autoSpaceDE w:val="0"/>
        <w:autoSpaceDN w:val="0"/>
        <w:spacing w:after="0" w:line="240" w:lineRule="auto"/>
        <w:jc w:val="both"/>
        <w:rPr>
          <w:rFonts w:asciiTheme="minorHAnsi" w:hAnsiTheme="minorHAnsi" w:cs="Times New Roman"/>
        </w:rPr>
      </w:pPr>
      <w:r w:rsidRPr="00E83291">
        <w:rPr>
          <w:rFonts w:asciiTheme="minorHAnsi" w:hAnsiTheme="minorHAnsi" w:cs="Times New Roman"/>
        </w:rPr>
        <w:t>I have developed a knack to deal with the consultants that helps my accounts manager in doing good business.</w:t>
      </w:r>
    </w:p>
    <w:p w:rsidR="001A2A2F" w:rsidRPr="00E83291" w:rsidRDefault="001A2A2F" w:rsidP="001318F4">
      <w:pPr>
        <w:widowControl w:val="0"/>
        <w:numPr>
          <w:ilvl w:val="0"/>
          <w:numId w:val="28"/>
        </w:numPr>
        <w:autoSpaceDE w:val="0"/>
        <w:autoSpaceDN w:val="0"/>
        <w:spacing w:after="0" w:line="240" w:lineRule="auto"/>
        <w:jc w:val="both"/>
        <w:rPr>
          <w:rFonts w:asciiTheme="minorHAnsi" w:hAnsiTheme="minorHAnsi" w:cs="Times New Roman"/>
        </w:rPr>
      </w:pPr>
      <w:r w:rsidRPr="00E83291">
        <w:rPr>
          <w:rFonts w:asciiTheme="minorHAnsi" w:hAnsiTheme="minorHAnsi" w:cs="Times New Roman"/>
        </w:rPr>
        <w:t>Identified, interview and submit candidates in a timely and efficient manner.</w:t>
      </w:r>
    </w:p>
    <w:p w:rsidR="00031DCC" w:rsidRPr="00E83291" w:rsidRDefault="001A2A2F" w:rsidP="001318F4">
      <w:pPr>
        <w:widowControl w:val="0"/>
        <w:numPr>
          <w:ilvl w:val="0"/>
          <w:numId w:val="28"/>
        </w:numPr>
        <w:autoSpaceDE w:val="0"/>
        <w:autoSpaceDN w:val="0"/>
        <w:spacing w:after="0" w:line="240" w:lineRule="auto"/>
        <w:jc w:val="both"/>
        <w:rPr>
          <w:rFonts w:asciiTheme="minorHAnsi" w:hAnsiTheme="minorHAnsi" w:cs="Times New Roman"/>
        </w:rPr>
      </w:pPr>
      <w:r w:rsidRPr="00E83291">
        <w:rPr>
          <w:rFonts w:asciiTheme="minorHAnsi" w:hAnsiTheme="minorHAnsi" w:cs="Times New Roman"/>
        </w:rPr>
        <w:t>Effectively negotiated pay rates with candidates for contract and permanent positions.</w:t>
      </w:r>
    </w:p>
    <w:p w:rsidR="00EF665F" w:rsidRPr="00E83291" w:rsidRDefault="00EF665F" w:rsidP="001318F4">
      <w:pPr>
        <w:jc w:val="both"/>
        <w:rPr>
          <w:rFonts w:asciiTheme="minorHAnsi" w:hAnsiTheme="minorHAnsi" w:cs="Times New Roman"/>
          <w:b/>
          <w:i/>
          <w:u w:val="single"/>
        </w:rPr>
      </w:pPr>
    </w:p>
    <w:sectPr w:rsidR="00EF665F" w:rsidRPr="00E83291" w:rsidSect="00B21F05">
      <w:pgSz w:w="12240" w:h="15840"/>
      <w:pgMar w:top="5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2"/>
    <w:multiLevelType w:val="singleLevel"/>
    <w:tmpl w:val="00000002"/>
    <w:name w:val="WW8Num7"/>
    <w:lvl w:ilvl="0">
      <w:start w:val="1"/>
      <w:numFmt w:val="bullet"/>
      <w:lvlText w:val=""/>
      <w:lvlJc w:val="left"/>
      <w:pPr>
        <w:tabs>
          <w:tab w:val="num" w:pos="720"/>
        </w:tabs>
        <w:ind w:left="720" w:hanging="360"/>
      </w:pPr>
      <w:rPr>
        <w:rFonts w:ascii="Symbol" w:hAnsi="Symbol"/>
      </w:rPr>
    </w:lvl>
  </w:abstractNum>
  <w:abstractNum w:abstractNumId="1">
    <w:nsid w:val="00000004"/>
    <w:multiLevelType w:val="singleLevel"/>
    <w:tmpl w:val="00000004"/>
    <w:lvl w:ilvl="0">
      <w:numFmt w:val="bullet"/>
      <w:lvlText w:val=""/>
      <w:lvlJc w:val="left"/>
      <w:pPr>
        <w:tabs>
          <w:tab w:val="num" w:pos="0"/>
        </w:tabs>
      </w:pPr>
      <w:rPr>
        <w:rFonts w:ascii="Symbol" w:hAnsi="Symbol" w:cs="Symbol"/>
      </w:rPr>
    </w:lvl>
  </w:abstractNum>
  <w:abstractNum w:abstractNumId="2">
    <w:nsid w:val="00000005"/>
    <w:multiLevelType w:val="singleLevel"/>
    <w:tmpl w:val="00000005"/>
    <w:lvl w:ilvl="0">
      <w:numFmt w:val="bullet"/>
      <w:lvlText w:val=""/>
      <w:lvlJc w:val="left"/>
      <w:pPr>
        <w:tabs>
          <w:tab w:val="num" w:pos="0"/>
        </w:tabs>
      </w:pPr>
      <w:rPr>
        <w:rFonts w:ascii="Symbol" w:hAnsi="Symbol" w:cs="Symbol"/>
      </w:rPr>
    </w:lvl>
  </w:abstractNum>
  <w:abstractNum w:abstractNumId="3">
    <w:nsid w:val="00000006"/>
    <w:multiLevelType w:val="singleLevel"/>
    <w:tmpl w:val="00000006"/>
    <w:lvl w:ilvl="0">
      <w:numFmt w:val="bullet"/>
      <w:lvlText w:val=""/>
      <w:lvlJc w:val="left"/>
      <w:pPr>
        <w:tabs>
          <w:tab w:val="num" w:pos="0"/>
        </w:tabs>
      </w:pPr>
      <w:rPr>
        <w:rFonts w:ascii="Symbol" w:hAnsi="Symbol" w:cs="Symbol"/>
      </w:rPr>
    </w:lvl>
  </w:abstractNum>
  <w:abstractNum w:abstractNumId="4">
    <w:nsid w:val="00000007"/>
    <w:multiLevelType w:val="singleLevel"/>
    <w:tmpl w:val="00000007"/>
    <w:lvl w:ilvl="0">
      <w:numFmt w:val="bullet"/>
      <w:lvlText w:val=""/>
      <w:lvlJc w:val="left"/>
      <w:pPr>
        <w:tabs>
          <w:tab w:val="num" w:pos="0"/>
        </w:tabs>
      </w:pPr>
      <w:rPr>
        <w:rFonts w:ascii="Symbol" w:hAnsi="Symbol" w:cs="Symbol"/>
      </w:rPr>
    </w:lvl>
  </w:abstractNum>
  <w:abstractNum w:abstractNumId="5">
    <w:nsid w:val="00000008"/>
    <w:multiLevelType w:val="singleLevel"/>
    <w:tmpl w:val="00000008"/>
    <w:lvl w:ilvl="0">
      <w:numFmt w:val="bullet"/>
      <w:lvlText w:val=""/>
      <w:lvlJc w:val="left"/>
      <w:pPr>
        <w:tabs>
          <w:tab w:val="num" w:pos="0"/>
        </w:tabs>
      </w:pPr>
      <w:rPr>
        <w:rFonts w:ascii="Symbol" w:hAnsi="Symbol" w:cs="Symbol"/>
      </w:rPr>
    </w:lvl>
  </w:abstractNum>
  <w:abstractNum w:abstractNumId="6">
    <w:nsid w:val="00000009"/>
    <w:multiLevelType w:val="singleLevel"/>
    <w:tmpl w:val="00000009"/>
    <w:lvl w:ilvl="0">
      <w:numFmt w:val="bullet"/>
      <w:lvlText w:val=""/>
      <w:lvlJc w:val="left"/>
      <w:pPr>
        <w:tabs>
          <w:tab w:val="num" w:pos="0"/>
        </w:tabs>
      </w:pPr>
      <w:rPr>
        <w:rFonts w:ascii="Symbol" w:hAnsi="Symbol" w:cs="Symbol"/>
      </w:rPr>
    </w:lvl>
  </w:abstractNum>
  <w:abstractNum w:abstractNumId="7">
    <w:nsid w:val="0000000A"/>
    <w:multiLevelType w:val="singleLevel"/>
    <w:tmpl w:val="0000000A"/>
    <w:lvl w:ilvl="0">
      <w:numFmt w:val="bullet"/>
      <w:lvlText w:val=""/>
      <w:lvlJc w:val="left"/>
      <w:pPr>
        <w:tabs>
          <w:tab w:val="num" w:pos="0"/>
        </w:tabs>
      </w:pPr>
      <w:rPr>
        <w:rFonts w:ascii="Symbol" w:hAnsi="Symbol" w:cs="Symbol"/>
      </w:rPr>
    </w:lvl>
  </w:abstractNum>
  <w:abstractNum w:abstractNumId="8">
    <w:nsid w:val="0000000B"/>
    <w:multiLevelType w:val="singleLevel"/>
    <w:tmpl w:val="0000000B"/>
    <w:lvl w:ilvl="0">
      <w:numFmt w:val="bullet"/>
      <w:lvlText w:val=""/>
      <w:lvlJc w:val="left"/>
      <w:pPr>
        <w:tabs>
          <w:tab w:val="num" w:pos="0"/>
        </w:tabs>
      </w:pPr>
      <w:rPr>
        <w:rFonts w:ascii="Symbol" w:hAnsi="Symbol" w:cs="Symbol"/>
      </w:rPr>
    </w:lvl>
  </w:abstractNum>
  <w:abstractNum w:abstractNumId="9">
    <w:nsid w:val="0000000C"/>
    <w:multiLevelType w:val="singleLevel"/>
    <w:tmpl w:val="0000000C"/>
    <w:lvl w:ilvl="0">
      <w:numFmt w:val="bullet"/>
      <w:lvlText w:val=""/>
      <w:lvlJc w:val="left"/>
      <w:pPr>
        <w:tabs>
          <w:tab w:val="num" w:pos="0"/>
        </w:tabs>
      </w:pPr>
      <w:rPr>
        <w:rFonts w:ascii="Symbol" w:hAnsi="Symbol" w:cs="Symbol"/>
      </w:rPr>
    </w:lvl>
  </w:abstractNum>
  <w:abstractNum w:abstractNumId="10">
    <w:nsid w:val="0000000D"/>
    <w:multiLevelType w:val="singleLevel"/>
    <w:tmpl w:val="0000000D"/>
    <w:lvl w:ilvl="0">
      <w:numFmt w:val="bullet"/>
      <w:lvlText w:val=""/>
      <w:lvlJc w:val="left"/>
      <w:pPr>
        <w:tabs>
          <w:tab w:val="num" w:pos="0"/>
        </w:tabs>
      </w:pPr>
      <w:rPr>
        <w:rFonts w:ascii="Symbol" w:hAnsi="Symbol" w:cs="Symbol"/>
      </w:rPr>
    </w:lvl>
  </w:abstractNum>
  <w:abstractNum w:abstractNumId="11">
    <w:nsid w:val="0000000E"/>
    <w:multiLevelType w:val="singleLevel"/>
    <w:tmpl w:val="0000000E"/>
    <w:lvl w:ilvl="0">
      <w:numFmt w:val="bullet"/>
      <w:lvlText w:val=""/>
      <w:lvlJc w:val="left"/>
      <w:pPr>
        <w:tabs>
          <w:tab w:val="num" w:pos="0"/>
        </w:tabs>
      </w:pPr>
      <w:rPr>
        <w:rFonts w:ascii="Symbol" w:hAnsi="Symbol" w:cs="Symbol"/>
      </w:rPr>
    </w:lvl>
  </w:abstractNum>
  <w:abstractNum w:abstractNumId="12">
    <w:nsid w:val="0000000F"/>
    <w:multiLevelType w:val="singleLevel"/>
    <w:tmpl w:val="0000000F"/>
    <w:lvl w:ilvl="0">
      <w:numFmt w:val="bullet"/>
      <w:lvlText w:val=""/>
      <w:lvlJc w:val="left"/>
      <w:pPr>
        <w:tabs>
          <w:tab w:val="num" w:pos="0"/>
        </w:tabs>
      </w:pPr>
      <w:rPr>
        <w:rFonts w:ascii="Symbol" w:hAnsi="Symbol" w:cs="Symbol"/>
      </w:rPr>
    </w:lvl>
  </w:abstractNum>
  <w:abstractNum w:abstractNumId="13">
    <w:nsid w:val="00000010"/>
    <w:multiLevelType w:val="singleLevel"/>
    <w:tmpl w:val="00000010"/>
    <w:lvl w:ilvl="0">
      <w:numFmt w:val="bullet"/>
      <w:lvlText w:val=""/>
      <w:lvlJc w:val="left"/>
      <w:pPr>
        <w:tabs>
          <w:tab w:val="num" w:pos="0"/>
        </w:tabs>
      </w:pPr>
      <w:rPr>
        <w:rFonts w:ascii="Symbol" w:hAnsi="Symbol" w:cs="Symbol"/>
      </w:rPr>
    </w:lvl>
  </w:abstractNum>
  <w:abstractNum w:abstractNumId="14">
    <w:nsid w:val="00000011"/>
    <w:multiLevelType w:val="singleLevel"/>
    <w:tmpl w:val="00000011"/>
    <w:lvl w:ilvl="0">
      <w:numFmt w:val="bullet"/>
      <w:lvlText w:val=""/>
      <w:lvlJc w:val="left"/>
      <w:pPr>
        <w:tabs>
          <w:tab w:val="num" w:pos="0"/>
        </w:tabs>
      </w:pPr>
      <w:rPr>
        <w:rFonts w:ascii="Symbol" w:hAnsi="Symbol" w:cs="Symbol"/>
      </w:rPr>
    </w:lvl>
  </w:abstractNum>
  <w:abstractNum w:abstractNumId="15">
    <w:nsid w:val="00000012"/>
    <w:multiLevelType w:val="singleLevel"/>
    <w:tmpl w:val="00000012"/>
    <w:lvl w:ilvl="0">
      <w:numFmt w:val="bullet"/>
      <w:lvlText w:val=""/>
      <w:lvlJc w:val="left"/>
      <w:pPr>
        <w:tabs>
          <w:tab w:val="num" w:pos="0"/>
        </w:tabs>
      </w:pPr>
      <w:rPr>
        <w:rFonts w:ascii="Symbol" w:hAnsi="Symbol" w:cs="Symbol"/>
      </w:rPr>
    </w:lvl>
  </w:abstractNum>
  <w:abstractNum w:abstractNumId="16">
    <w:nsid w:val="00000013"/>
    <w:multiLevelType w:val="singleLevel"/>
    <w:tmpl w:val="00000013"/>
    <w:lvl w:ilvl="0">
      <w:numFmt w:val="bullet"/>
      <w:lvlText w:val=""/>
      <w:lvlJc w:val="left"/>
      <w:pPr>
        <w:tabs>
          <w:tab w:val="num" w:pos="0"/>
        </w:tabs>
      </w:pPr>
      <w:rPr>
        <w:rFonts w:ascii="Symbol" w:hAnsi="Symbol" w:cs="Symbol"/>
      </w:rPr>
    </w:lvl>
  </w:abstractNum>
  <w:abstractNum w:abstractNumId="17">
    <w:nsid w:val="00000014"/>
    <w:multiLevelType w:val="singleLevel"/>
    <w:tmpl w:val="00000014"/>
    <w:lvl w:ilvl="0">
      <w:numFmt w:val="bullet"/>
      <w:lvlText w:val=""/>
      <w:lvlJc w:val="left"/>
      <w:pPr>
        <w:tabs>
          <w:tab w:val="num" w:pos="0"/>
        </w:tabs>
      </w:pPr>
      <w:rPr>
        <w:rFonts w:ascii="Symbol" w:hAnsi="Symbol" w:cs="Symbol"/>
      </w:rPr>
    </w:lvl>
  </w:abstractNum>
  <w:abstractNum w:abstractNumId="18">
    <w:nsid w:val="09CB61FF"/>
    <w:multiLevelType w:val="hybridMultilevel"/>
    <w:tmpl w:val="7C622320"/>
    <w:lvl w:ilvl="0" w:tplc="04090001">
      <w:start w:val="1"/>
      <w:numFmt w:val="bullet"/>
      <w:lvlText w:val=""/>
      <w:lvlJc w:val="left"/>
      <w:pPr>
        <w:ind w:left="360" w:hanging="360"/>
      </w:pPr>
      <w:rPr>
        <w:rFonts w:ascii="Symbol" w:hAnsi="Symbol" w:cs="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cs="Wingdings" w:hint="default"/>
      </w:rPr>
    </w:lvl>
    <w:lvl w:ilvl="3" w:tplc="04090001">
      <w:start w:val="1"/>
      <w:numFmt w:val="bullet"/>
      <w:lvlText w:val=""/>
      <w:lvlJc w:val="left"/>
      <w:pPr>
        <w:ind w:left="2520" w:hanging="360"/>
      </w:pPr>
      <w:rPr>
        <w:rFonts w:ascii="Symbol" w:hAnsi="Symbol" w:cs="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cs="Wingdings" w:hint="default"/>
      </w:rPr>
    </w:lvl>
    <w:lvl w:ilvl="6" w:tplc="04090001">
      <w:start w:val="1"/>
      <w:numFmt w:val="bullet"/>
      <w:lvlText w:val=""/>
      <w:lvlJc w:val="left"/>
      <w:pPr>
        <w:ind w:left="4680" w:hanging="360"/>
      </w:pPr>
      <w:rPr>
        <w:rFonts w:ascii="Symbol" w:hAnsi="Symbol" w:cs="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cs="Wingdings" w:hint="default"/>
      </w:rPr>
    </w:lvl>
  </w:abstractNum>
  <w:abstractNum w:abstractNumId="19">
    <w:nsid w:val="107E69B7"/>
    <w:multiLevelType w:val="hybridMultilevel"/>
    <w:tmpl w:val="C82E2E5A"/>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20">
    <w:nsid w:val="11AE065B"/>
    <w:multiLevelType w:val="hybridMultilevel"/>
    <w:tmpl w:val="1CE24AC8"/>
    <w:lvl w:ilvl="0" w:tplc="04090001">
      <w:start w:val="1"/>
      <w:numFmt w:val="bullet"/>
      <w:lvlText w:val=""/>
      <w:lvlJc w:val="left"/>
      <w:pPr>
        <w:ind w:left="360" w:hanging="360"/>
      </w:pPr>
      <w:rPr>
        <w:rFonts w:ascii="Symbol" w:hAnsi="Symbol" w:cs="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cs="Wingdings" w:hint="default"/>
      </w:rPr>
    </w:lvl>
    <w:lvl w:ilvl="3" w:tplc="04090001">
      <w:start w:val="1"/>
      <w:numFmt w:val="bullet"/>
      <w:lvlText w:val=""/>
      <w:lvlJc w:val="left"/>
      <w:pPr>
        <w:ind w:left="2520" w:hanging="360"/>
      </w:pPr>
      <w:rPr>
        <w:rFonts w:ascii="Symbol" w:hAnsi="Symbol" w:cs="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cs="Wingdings" w:hint="default"/>
      </w:rPr>
    </w:lvl>
    <w:lvl w:ilvl="6" w:tplc="04090001">
      <w:start w:val="1"/>
      <w:numFmt w:val="bullet"/>
      <w:lvlText w:val=""/>
      <w:lvlJc w:val="left"/>
      <w:pPr>
        <w:ind w:left="4680" w:hanging="360"/>
      </w:pPr>
      <w:rPr>
        <w:rFonts w:ascii="Symbol" w:hAnsi="Symbol" w:cs="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cs="Wingdings" w:hint="default"/>
      </w:rPr>
    </w:lvl>
  </w:abstractNum>
  <w:abstractNum w:abstractNumId="21">
    <w:nsid w:val="15422E79"/>
    <w:multiLevelType w:val="multilevel"/>
    <w:tmpl w:val="1130B410"/>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2">
    <w:nsid w:val="19726FFE"/>
    <w:multiLevelType w:val="hybridMultilevel"/>
    <w:tmpl w:val="6896B3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24440B88"/>
    <w:multiLevelType w:val="hybridMultilevel"/>
    <w:tmpl w:val="11D43D6E"/>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nsid w:val="26E569FC"/>
    <w:multiLevelType w:val="hybridMultilevel"/>
    <w:tmpl w:val="7A4AC540"/>
    <w:lvl w:ilvl="0" w:tplc="04090001">
      <w:start w:val="1"/>
      <w:numFmt w:val="bullet"/>
      <w:lvlText w:val=""/>
      <w:lvlJc w:val="left"/>
      <w:pPr>
        <w:ind w:left="360" w:hanging="360"/>
      </w:pPr>
      <w:rPr>
        <w:rFonts w:ascii="Symbol" w:hAnsi="Symbol" w:cs="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cs="Wingdings" w:hint="default"/>
      </w:rPr>
    </w:lvl>
    <w:lvl w:ilvl="3" w:tplc="04090001">
      <w:start w:val="1"/>
      <w:numFmt w:val="bullet"/>
      <w:lvlText w:val=""/>
      <w:lvlJc w:val="left"/>
      <w:pPr>
        <w:ind w:left="2520" w:hanging="360"/>
      </w:pPr>
      <w:rPr>
        <w:rFonts w:ascii="Symbol" w:hAnsi="Symbol" w:cs="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cs="Wingdings" w:hint="default"/>
      </w:rPr>
    </w:lvl>
    <w:lvl w:ilvl="6" w:tplc="04090001">
      <w:start w:val="1"/>
      <w:numFmt w:val="bullet"/>
      <w:lvlText w:val=""/>
      <w:lvlJc w:val="left"/>
      <w:pPr>
        <w:ind w:left="4680" w:hanging="360"/>
      </w:pPr>
      <w:rPr>
        <w:rFonts w:ascii="Symbol" w:hAnsi="Symbol" w:cs="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cs="Wingdings" w:hint="default"/>
      </w:rPr>
    </w:lvl>
  </w:abstractNum>
  <w:abstractNum w:abstractNumId="25">
    <w:nsid w:val="2B1E59BF"/>
    <w:multiLevelType w:val="hybridMultilevel"/>
    <w:tmpl w:val="972CFB8C"/>
    <w:lvl w:ilvl="0" w:tplc="04090001">
      <w:start w:val="1"/>
      <w:numFmt w:val="bullet"/>
      <w:lvlText w:val=""/>
      <w:lvlJc w:val="left"/>
      <w:pPr>
        <w:tabs>
          <w:tab w:val="num" w:pos="360"/>
        </w:tabs>
        <w:ind w:left="360" w:hanging="360"/>
      </w:pPr>
      <w:rPr>
        <w:rFonts w:ascii="Symbol" w:hAnsi="Symbol" w:cs="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cs="Wingdings" w:hint="default"/>
      </w:rPr>
    </w:lvl>
    <w:lvl w:ilvl="3" w:tplc="04090001">
      <w:start w:val="1"/>
      <w:numFmt w:val="bullet"/>
      <w:lvlText w:val=""/>
      <w:lvlJc w:val="left"/>
      <w:pPr>
        <w:tabs>
          <w:tab w:val="num" w:pos="2520"/>
        </w:tabs>
        <w:ind w:left="2520" w:hanging="360"/>
      </w:pPr>
      <w:rPr>
        <w:rFonts w:ascii="Symbol" w:hAnsi="Symbol" w:cs="Symbol" w:hint="default"/>
      </w:rPr>
    </w:lvl>
    <w:lvl w:ilvl="4" w:tplc="04090003">
      <w:start w:val="1"/>
      <w:numFmt w:val="bullet"/>
      <w:lvlText w:val="o"/>
      <w:lvlJc w:val="left"/>
      <w:pPr>
        <w:tabs>
          <w:tab w:val="num" w:pos="3240"/>
        </w:tabs>
        <w:ind w:left="3240" w:hanging="360"/>
      </w:pPr>
      <w:rPr>
        <w:rFonts w:ascii="Courier New" w:hAnsi="Courier New" w:cs="Courier New" w:hint="default"/>
      </w:rPr>
    </w:lvl>
    <w:lvl w:ilvl="5" w:tplc="04090005">
      <w:start w:val="1"/>
      <w:numFmt w:val="bullet"/>
      <w:lvlText w:val=""/>
      <w:lvlJc w:val="left"/>
      <w:pPr>
        <w:tabs>
          <w:tab w:val="num" w:pos="3960"/>
        </w:tabs>
        <w:ind w:left="3960" w:hanging="360"/>
      </w:pPr>
      <w:rPr>
        <w:rFonts w:ascii="Wingdings" w:hAnsi="Wingdings" w:cs="Wingdings" w:hint="default"/>
      </w:rPr>
    </w:lvl>
    <w:lvl w:ilvl="6" w:tplc="04090001">
      <w:start w:val="1"/>
      <w:numFmt w:val="bullet"/>
      <w:lvlText w:val=""/>
      <w:lvlJc w:val="left"/>
      <w:pPr>
        <w:tabs>
          <w:tab w:val="num" w:pos="4680"/>
        </w:tabs>
        <w:ind w:left="4680" w:hanging="360"/>
      </w:pPr>
      <w:rPr>
        <w:rFonts w:ascii="Symbol" w:hAnsi="Symbol" w:cs="Symbol" w:hint="default"/>
      </w:rPr>
    </w:lvl>
    <w:lvl w:ilvl="7" w:tplc="04090003">
      <w:start w:val="1"/>
      <w:numFmt w:val="bullet"/>
      <w:lvlText w:val="o"/>
      <w:lvlJc w:val="left"/>
      <w:pPr>
        <w:tabs>
          <w:tab w:val="num" w:pos="5400"/>
        </w:tabs>
        <w:ind w:left="5400" w:hanging="360"/>
      </w:pPr>
      <w:rPr>
        <w:rFonts w:ascii="Courier New" w:hAnsi="Courier New" w:cs="Courier New" w:hint="default"/>
      </w:rPr>
    </w:lvl>
    <w:lvl w:ilvl="8" w:tplc="04090005">
      <w:start w:val="1"/>
      <w:numFmt w:val="bullet"/>
      <w:lvlText w:val=""/>
      <w:lvlJc w:val="left"/>
      <w:pPr>
        <w:tabs>
          <w:tab w:val="num" w:pos="6120"/>
        </w:tabs>
        <w:ind w:left="6120" w:hanging="360"/>
      </w:pPr>
      <w:rPr>
        <w:rFonts w:ascii="Wingdings" w:hAnsi="Wingdings" w:cs="Wingdings" w:hint="default"/>
      </w:rPr>
    </w:lvl>
  </w:abstractNum>
  <w:abstractNum w:abstractNumId="26">
    <w:nsid w:val="37806677"/>
    <w:multiLevelType w:val="hybridMultilevel"/>
    <w:tmpl w:val="505A106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393B59DC"/>
    <w:multiLevelType w:val="hybridMultilevel"/>
    <w:tmpl w:val="4088FF5C"/>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nsid w:val="44384D8E"/>
    <w:multiLevelType w:val="hybridMultilevel"/>
    <w:tmpl w:val="F5902914"/>
    <w:lvl w:ilvl="0" w:tplc="40090001">
      <w:start w:val="1"/>
      <w:numFmt w:val="bullet"/>
      <w:lvlText w:val=""/>
      <w:lvlJc w:val="left"/>
      <w:pPr>
        <w:ind w:left="360" w:hanging="360"/>
      </w:pPr>
      <w:rPr>
        <w:rFonts w:ascii="Symbol" w:hAnsi="Symbol"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29">
    <w:nsid w:val="55F97D75"/>
    <w:multiLevelType w:val="hybridMultilevel"/>
    <w:tmpl w:val="8214DD00"/>
    <w:lvl w:ilvl="0" w:tplc="04090001">
      <w:start w:val="1"/>
      <w:numFmt w:val="bullet"/>
      <w:lvlText w:val=""/>
      <w:lvlJc w:val="left"/>
      <w:pPr>
        <w:ind w:left="360" w:hanging="360"/>
      </w:pPr>
      <w:rPr>
        <w:rFonts w:ascii="Symbol" w:hAnsi="Symbol" w:cs="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cs="Wingdings" w:hint="default"/>
      </w:rPr>
    </w:lvl>
    <w:lvl w:ilvl="3" w:tplc="04090001">
      <w:start w:val="1"/>
      <w:numFmt w:val="bullet"/>
      <w:lvlText w:val=""/>
      <w:lvlJc w:val="left"/>
      <w:pPr>
        <w:ind w:left="2520" w:hanging="360"/>
      </w:pPr>
      <w:rPr>
        <w:rFonts w:ascii="Symbol" w:hAnsi="Symbol" w:cs="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cs="Wingdings" w:hint="default"/>
      </w:rPr>
    </w:lvl>
    <w:lvl w:ilvl="6" w:tplc="04090001">
      <w:start w:val="1"/>
      <w:numFmt w:val="bullet"/>
      <w:lvlText w:val=""/>
      <w:lvlJc w:val="left"/>
      <w:pPr>
        <w:ind w:left="4680" w:hanging="360"/>
      </w:pPr>
      <w:rPr>
        <w:rFonts w:ascii="Symbol" w:hAnsi="Symbol" w:cs="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cs="Wingdings" w:hint="default"/>
      </w:rPr>
    </w:lvl>
  </w:abstractNum>
  <w:abstractNum w:abstractNumId="30">
    <w:nsid w:val="590023DF"/>
    <w:multiLevelType w:val="hybridMultilevel"/>
    <w:tmpl w:val="1C7E78C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nsid w:val="59FE24CA"/>
    <w:multiLevelType w:val="hybridMultilevel"/>
    <w:tmpl w:val="303251AE"/>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32">
    <w:nsid w:val="5E1044C9"/>
    <w:multiLevelType w:val="hybridMultilevel"/>
    <w:tmpl w:val="061CB6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7E2B7ECE"/>
    <w:multiLevelType w:val="hybridMultilevel"/>
    <w:tmpl w:val="FDE0487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4">
    <w:nsid w:val="7E2D61AA"/>
    <w:multiLevelType w:val="hybridMultilevel"/>
    <w:tmpl w:val="E998EF5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8"/>
  </w:num>
  <w:num w:numId="2">
    <w:abstractNumId w:val="31"/>
  </w:num>
  <w:num w:numId="3">
    <w:abstractNumId w:val="29"/>
  </w:num>
  <w:num w:numId="4">
    <w:abstractNumId w:val="24"/>
  </w:num>
  <w:num w:numId="5">
    <w:abstractNumId w:val="20"/>
  </w:num>
  <w:num w:numId="6">
    <w:abstractNumId w:val="0"/>
  </w:num>
  <w:num w:numId="7">
    <w:abstractNumId w:val="1"/>
  </w:num>
  <w:num w:numId="8">
    <w:abstractNumId w:val="2"/>
  </w:num>
  <w:num w:numId="9">
    <w:abstractNumId w:val="3"/>
  </w:num>
  <w:num w:numId="10">
    <w:abstractNumId w:val="4"/>
  </w:num>
  <w:num w:numId="11">
    <w:abstractNumId w:val="5"/>
  </w:num>
  <w:num w:numId="12">
    <w:abstractNumId w:val="6"/>
  </w:num>
  <w:num w:numId="13">
    <w:abstractNumId w:val="7"/>
  </w:num>
  <w:num w:numId="14">
    <w:abstractNumId w:val="8"/>
  </w:num>
  <w:num w:numId="15">
    <w:abstractNumId w:val="9"/>
  </w:num>
  <w:num w:numId="16">
    <w:abstractNumId w:val="10"/>
  </w:num>
  <w:num w:numId="17">
    <w:abstractNumId w:val="11"/>
  </w:num>
  <w:num w:numId="18">
    <w:abstractNumId w:val="12"/>
  </w:num>
  <w:num w:numId="19">
    <w:abstractNumId w:val="13"/>
  </w:num>
  <w:num w:numId="20">
    <w:abstractNumId w:val="14"/>
  </w:num>
  <w:num w:numId="21">
    <w:abstractNumId w:val="15"/>
  </w:num>
  <w:num w:numId="22">
    <w:abstractNumId w:val="16"/>
  </w:num>
  <w:num w:numId="23">
    <w:abstractNumId w:val="17"/>
  </w:num>
  <w:num w:numId="24">
    <w:abstractNumId w:val="19"/>
  </w:num>
  <w:num w:numId="25">
    <w:abstractNumId w:val="23"/>
  </w:num>
  <w:num w:numId="26">
    <w:abstractNumId w:val="26"/>
  </w:num>
  <w:num w:numId="27">
    <w:abstractNumId w:val="30"/>
  </w:num>
  <w:num w:numId="28">
    <w:abstractNumId w:val="25"/>
  </w:num>
  <w:num w:numId="29">
    <w:abstractNumId w:val="27"/>
  </w:num>
  <w:num w:numId="30">
    <w:abstractNumId w:val="33"/>
  </w:num>
  <w:num w:numId="31">
    <w:abstractNumId w:val="32"/>
  </w:num>
  <w:num w:numId="32">
    <w:abstractNumId w:val="22"/>
  </w:num>
  <w:num w:numId="33">
    <w:abstractNumId w:val="34"/>
  </w:num>
  <w:num w:numId="34">
    <w:abstractNumId w:val="21"/>
  </w:num>
  <w:num w:numId="35">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20"/>
  <w:doNotHyphenateCaps/>
  <w:characterSpacingControl w:val="doNotCompress"/>
  <w:doNotValidateAgainstSchema/>
  <w:doNotDemarcateInvalidXml/>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5596"/>
    <w:rsid w:val="00031DCC"/>
    <w:rsid w:val="0004001A"/>
    <w:rsid w:val="000D2277"/>
    <w:rsid w:val="0011680E"/>
    <w:rsid w:val="001318F4"/>
    <w:rsid w:val="00142D56"/>
    <w:rsid w:val="001A2A2F"/>
    <w:rsid w:val="001C578E"/>
    <w:rsid w:val="001F7974"/>
    <w:rsid w:val="00252F70"/>
    <w:rsid w:val="00261439"/>
    <w:rsid w:val="002C5D9E"/>
    <w:rsid w:val="002E3926"/>
    <w:rsid w:val="00395D55"/>
    <w:rsid w:val="003A34E5"/>
    <w:rsid w:val="003B4674"/>
    <w:rsid w:val="003D6719"/>
    <w:rsid w:val="003F4E11"/>
    <w:rsid w:val="00444BF7"/>
    <w:rsid w:val="004803E4"/>
    <w:rsid w:val="004B4693"/>
    <w:rsid w:val="00526832"/>
    <w:rsid w:val="005A613C"/>
    <w:rsid w:val="00606356"/>
    <w:rsid w:val="006404FC"/>
    <w:rsid w:val="0065678D"/>
    <w:rsid w:val="0068459E"/>
    <w:rsid w:val="00690A84"/>
    <w:rsid w:val="00694A39"/>
    <w:rsid w:val="006A57C0"/>
    <w:rsid w:val="007150E4"/>
    <w:rsid w:val="00723168"/>
    <w:rsid w:val="007C1299"/>
    <w:rsid w:val="007C1CE1"/>
    <w:rsid w:val="007F054E"/>
    <w:rsid w:val="00806D89"/>
    <w:rsid w:val="00842566"/>
    <w:rsid w:val="00871454"/>
    <w:rsid w:val="00882FFC"/>
    <w:rsid w:val="00883F8A"/>
    <w:rsid w:val="00896851"/>
    <w:rsid w:val="008A7630"/>
    <w:rsid w:val="008E7B79"/>
    <w:rsid w:val="00921C24"/>
    <w:rsid w:val="00924D24"/>
    <w:rsid w:val="00926DD5"/>
    <w:rsid w:val="00932441"/>
    <w:rsid w:val="00942DB1"/>
    <w:rsid w:val="0095169B"/>
    <w:rsid w:val="00952B89"/>
    <w:rsid w:val="009C1F5F"/>
    <w:rsid w:val="009D0D31"/>
    <w:rsid w:val="009F4710"/>
    <w:rsid w:val="00A63570"/>
    <w:rsid w:val="00A970E2"/>
    <w:rsid w:val="00AE76E6"/>
    <w:rsid w:val="00B12DDC"/>
    <w:rsid w:val="00B21F05"/>
    <w:rsid w:val="00B629DF"/>
    <w:rsid w:val="00BE59F9"/>
    <w:rsid w:val="00C27074"/>
    <w:rsid w:val="00C51DED"/>
    <w:rsid w:val="00CB02BF"/>
    <w:rsid w:val="00CB5596"/>
    <w:rsid w:val="00D5221D"/>
    <w:rsid w:val="00D71721"/>
    <w:rsid w:val="00D90313"/>
    <w:rsid w:val="00E01679"/>
    <w:rsid w:val="00E10F3E"/>
    <w:rsid w:val="00E1481F"/>
    <w:rsid w:val="00E26115"/>
    <w:rsid w:val="00E70BD6"/>
    <w:rsid w:val="00E71664"/>
    <w:rsid w:val="00E733C9"/>
    <w:rsid w:val="00E83291"/>
    <w:rsid w:val="00E85C5A"/>
    <w:rsid w:val="00E90278"/>
    <w:rsid w:val="00EA6E21"/>
    <w:rsid w:val="00EB0597"/>
    <w:rsid w:val="00EF665F"/>
    <w:rsid w:val="00F05809"/>
    <w:rsid w:val="00F2604A"/>
    <w:rsid w:val="00F824F8"/>
    <w:rsid w:val="00F907CB"/>
    <w:rsid w:val="00F9142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AC2FBF00-84FF-43CB-9134-F403E4EB58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sz w:val="22"/>
        <w:szCs w:val="22"/>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locked="1"/>
    <w:lsdException w:name="Block Text" w:semiHidden="1" w:unhideWhenUsed="1"/>
    <w:lsdException w:name="Hyperlink" w:locked="1" w:uiPriority="0"/>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42D56"/>
    <w:pPr>
      <w:spacing w:after="200" w:line="276" w:lineRule="auto"/>
    </w:pPr>
    <w:rPr>
      <w:rFonts w:cs="Calibri"/>
    </w:rPr>
  </w:style>
  <w:style w:type="paragraph" w:styleId="Heading4">
    <w:name w:val="heading 4"/>
    <w:basedOn w:val="Normal"/>
    <w:link w:val="Heading4Char"/>
    <w:uiPriority w:val="99"/>
    <w:qFormat/>
    <w:rsid w:val="00CB5596"/>
    <w:pPr>
      <w:spacing w:before="100" w:beforeAutospacing="1" w:after="100" w:afterAutospacing="1" w:line="240" w:lineRule="auto"/>
      <w:outlineLvl w:val="3"/>
    </w:pPr>
    <w:rPr>
      <w:rFonts w:ascii="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9"/>
    <w:locked/>
    <w:rsid w:val="00CB5596"/>
    <w:rPr>
      <w:rFonts w:ascii="Times New Roman" w:hAnsi="Times New Roman" w:cs="Times New Roman"/>
      <w:b/>
      <w:bCs/>
      <w:sz w:val="24"/>
      <w:szCs w:val="24"/>
    </w:rPr>
  </w:style>
  <w:style w:type="paragraph" w:customStyle="1" w:styleId="null">
    <w:name w:val="null"/>
    <w:basedOn w:val="Normal"/>
    <w:uiPriority w:val="99"/>
    <w:rsid w:val="00CB5596"/>
    <w:pPr>
      <w:spacing w:before="100" w:beforeAutospacing="1" w:after="100" w:afterAutospacing="1" w:line="240" w:lineRule="auto"/>
    </w:pPr>
    <w:rPr>
      <w:rFonts w:ascii="Times New Roman" w:hAnsi="Times New Roman" w:cs="Times New Roman"/>
      <w:sz w:val="24"/>
      <w:szCs w:val="24"/>
    </w:rPr>
  </w:style>
  <w:style w:type="paragraph" w:styleId="BodyTextIndent3">
    <w:name w:val="Body Text Indent 3"/>
    <w:basedOn w:val="Normal"/>
    <w:link w:val="BodyTextIndent3Char"/>
    <w:uiPriority w:val="99"/>
    <w:rsid w:val="00CB5596"/>
    <w:pPr>
      <w:suppressAutoHyphens/>
      <w:spacing w:after="120" w:line="240" w:lineRule="auto"/>
      <w:ind w:left="360"/>
    </w:pPr>
    <w:rPr>
      <w:rFonts w:ascii="Times New Roman" w:hAnsi="Times New Roman" w:cs="Times New Roman"/>
      <w:sz w:val="16"/>
      <w:szCs w:val="16"/>
      <w:lang w:eastAsia="ar-SA"/>
    </w:rPr>
  </w:style>
  <w:style w:type="character" w:customStyle="1" w:styleId="BodyTextIndent3Char">
    <w:name w:val="Body Text Indent 3 Char"/>
    <w:basedOn w:val="DefaultParagraphFont"/>
    <w:link w:val="BodyTextIndent3"/>
    <w:uiPriority w:val="99"/>
    <w:locked/>
    <w:rsid w:val="00CB5596"/>
    <w:rPr>
      <w:rFonts w:ascii="Times New Roman" w:hAnsi="Times New Roman" w:cs="Times New Roman"/>
      <w:sz w:val="16"/>
      <w:szCs w:val="16"/>
      <w:lang w:eastAsia="ar-SA" w:bidi="ar-SA"/>
    </w:rPr>
  </w:style>
  <w:style w:type="paragraph" w:styleId="ListParagraph">
    <w:name w:val="List Paragraph"/>
    <w:basedOn w:val="Normal"/>
    <w:qFormat/>
    <w:rsid w:val="00CB5596"/>
    <w:pPr>
      <w:ind w:left="720"/>
    </w:pPr>
  </w:style>
  <w:style w:type="character" w:styleId="Hyperlink">
    <w:name w:val="Hyperlink"/>
    <w:basedOn w:val="DefaultParagraphFont"/>
    <w:uiPriority w:val="99"/>
    <w:rsid w:val="00B21F05"/>
    <w:rPr>
      <w:color w:val="0000FF"/>
      <w:u w:val="single"/>
    </w:rPr>
  </w:style>
  <w:style w:type="paragraph" w:styleId="BodyText">
    <w:name w:val="Body Text"/>
    <w:basedOn w:val="Normal"/>
    <w:link w:val="BodyTextChar"/>
    <w:uiPriority w:val="99"/>
    <w:semiHidden/>
    <w:rsid w:val="009D0D31"/>
    <w:pPr>
      <w:spacing w:after="120"/>
    </w:pPr>
  </w:style>
  <w:style w:type="character" w:customStyle="1" w:styleId="BodyTextChar">
    <w:name w:val="Body Text Char"/>
    <w:basedOn w:val="DefaultParagraphFont"/>
    <w:link w:val="BodyText"/>
    <w:uiPriority w:val="99"/>
    <w:semiHidden/>
    <w:locked/>
    <w:rsid w:val="009D0D31"/>
  </w:style>
  <w:style w:type="character" w:styleId="Strong">
    <w:name w:val="Strong"/>
    <w:basedOn w:val="DefaultParagraphFont"/>
    <w:uiPriority w:val="22"/>
    <w:qFormat/>
    <w:rsid w:val="009D0D31"/>
    <w:rPr>
      <w:b/>
      <w:bCs/>
    </w:rPr>
  </w:style>
  <w:style w:type="paragraph" w:styleId="NormalWeb">
    <w:name w:val="Normal (Web)"/>
    <w:basedOn w:val="Normal"/>
    <w:uiPriority w:val="99"/>
    <w:rsid w:val="009D0D31"/>
    <w:pPr>
      <w:suppressAutoHyphens/>
      <w:spacing w:before="280" w:after="280" w:line="240" w:lineRule="auto"/>
    </w:pPr>
    <w:rPr>
      <w:rFonts w:ascii="Times New Roman" w:hAnsi="Times New Roman" w:cs="Times New Roman"/>
      <w:sz w:val="24"/>
      <w:szCs w:val="24"/>
      <w:lang w:eastAsia="ar-SA"/>
    </w:rPr>
  </w:style>
  <w:style w:type="paragraph" w:styleId="BodyText2">
    <w:name w:val="Body Text 2"/>
    <w:basedOn w:val="Normal"/>
    <w:link w:val="BodyText2Char"/>
    <w:uiPriority w:val="99"/>
    <w:semiHidden/>
    <w:unhideWhenUsed/>
    <w:rsid w:val="001A2A2F"/>
    <w:pPr>
      <w:spacing w:after="120" w:line="480" w:lineRule="auto"/>
    </w:pPr>
  </w:style>
  <w:style w:type="character" w:customStyle="1" w:styleId="BodyText2Char">
    <w:name w:val="Body Text 2 Char"/>
    <w:basedOn w:val="DefaultParagraphFont"/>
    <w:link w:val="BodyText2"/>
    <w:uiPriority w:val="99"/>
    <w:semiHidden/>
    <w:rsid w:val="001A2A2F"/>
    <w:rPr>
      <w:rFonts w:cs="Calibri"/>
    </w:rPr>
  </w:style>
  <w:style w:type="paragraph" w:customStyle="1" w:styleId="contentalign">
    <w:name w:val="contentalign"/>
    <w:basedOn w:val="Normal"/>
    <w:rsid w:val="009F4710"/>
    <w:pPr>
      <w:spacing w:before="100" w:beforeAutospacing="1" w:after="100" w:afterAutospacing="1" w:line="240" w:lineRule="auto"/>
    </w:pPr>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27925778">
      <w:marLeft w:val="0"/>
      <w:marRight w:val="0"/>
      <w:marTop w:val="0"/>
      <w:marBottom w:val="0"/>
      <w:divBdr>
        <w:top w:val="none" w:sz="0" w:space="0" w:color="auto"/>
        <w:left w:val="none" w:sz="0" w:space="0" w:color="auto"/>
        <w:bottom w:val="none" w:sz="0" w:space="0" w:color="auto"/>
        <w:right w:val="none" w:sz="0" w:space="0" w:color="auto"/>
      </w:divBdr>
      <w:divsChild>
        <w:div w:id="92792577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4</Pages>
  <Words>1629</Words>
  <Characters>9288</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MS User</Company>
  <LinksUpToDate>false</LinksUpToDate>
  <CharactersWithSpaces>10896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india</dc:creator>
  <cp:lastModifiedBy>Windows User</cp:lastModifiedBy>
  <cp:revision>6</cp:revision>
  <dcterms:created xsi:type="dcterms:W3CDTF">2020-08-11T18:54:00Z</dcterms:created>
  <dcterms:modified xsi:type="dcterms:W3CDTF">2020-09-09T09:19:00Z</dcterms:modified>
</cp:coreProperties>
</file>